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1C589B" w14:textId="2373BAF0" w:rsidR="00A247F3" w:rsidRPr="00DA46D4" w:rsidRDefault="00A247F3" w:rsidP="00006E1A">
      <w:pPr>
        <w:spacing w:after="0" w:line="240" w:lineRule="auto"/>
        <w:ind w:hanging="284"/>
        <w:jc w:val="right"/>
        <w:rPr>
          <w:rFonts w:ascii="Tahoma" w:hAnsi="Tahoma" w:cs="Tahoma"/>
          <w:b/>
          <w:sz w:val="20"/>
        </w:rPr>
      </w:pPr>
      <w:r w:rsidRPr="00DA46D4">
        <w:rPr>
          <w:rFonts w:ascii="Tahoma" w:hAnsi="Tahoma" w:cs="Tahoma"/>
          <w:b/>
          <w:sz w:val="20"/>
        </w:rPr>
        <w:t>Załącznik nr 1 do SWZ</w:t>
      </w:r>
    </w:p>
    <w:p w14:paraId="1B800555" w14:textId="7F757F4D" w:rsidR="00A247F3" w:rsidRPr="00DA46D4" w:rsidRDefault="00A247F3" w:rsidP="00950679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</w:rPr>
      </w:pPr>
      <w:r w:rsidRPr="00DA46D4">
        <w:rPr>
          <w:rFonts w:ascii="Tahoma" w:hAnsi="Tahoma" w:cs="Tahoma"/>
          <w:b/>
          <w:sz w:val="20"/>
        </w:rPr>
        <w:t xml:space="preserve">Nr postępowania: </w:t>
      </w:r>
      <w:r w:rsidR="00416D2A">
        <w:rPr>
          <w:rFonts w:ascii="Tahoma" w:hAnsi="Tahoma" w:cs="Tahoma"/>
          <w:b/>
          <w:sz w:val="20"/>
        </w:rPr>
        <w:t>31</w:t>
      </w:r>
      <w:r w:rsidR="00AD1201" w:rsidRPr="00DA46D4">
        <w:rPr>
          <w:rFonts w:ascii="Tahoma" w:hAnsi="Tahoma" w:cs="Tahoma"/>
          <w:b/>
          <w:color w:val="0000FF"/>
          <w:sz w:val="20"/>
        </w:rPr>
        <w:t>/2025</w:t>
      </w:r>
      <w:r w:rsidRPr="00DA46D4">
        <w:rPr>
          <w:rFonts w:ascii="Tahoma" w:hAnsi="Tahoma" w:cs="Tahoma"/>
          <w:b/>
          <w:color w:val="0000FF"/>
          <w:sz w:val="20"/>
        </w:rPr>
        <w:t>.</w:t>
      </w:r>
    </w:p>
    <w:p w14:paraId="19594B3F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line="276" w:lineRule="auto"/>
        <w:textAlignment w:val="baseline"/>
        <w:rPr>
          <w:rFonts w:ascii="Tahoma" w:eastAsia="SimSun" w:hAnsi="Tahoma" w:cs="Tahoma"/>
          <w:b/>
          <w:kern w:val="3"/>
          <w:sz w:val="20"/>
        </w:rPr>
      </w:pPr>
    </w:p>
    <w:p w14:paraId="11A880AA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76" w:lineRule="auto"/>
        <w:jc w:val="center"/>
        <w:textAlignment w:val="baseline"/>
        <w:rPr>
          <w:rFonts w:ascii="Tahoma" w:eastAsia="SimSun" w:hAnsi="Tahoma" w:cs="Tahoma"/>
          <w:kern w:val="3"/>
          <w:sz w:val="28"/>
          <w:szCs w:val="28"/>
        </w:rPr>
      </w:pPr>
      <w:r w:rsidRPr="00DA46D4">
        <w:rPr>
          <w:rFonts w:ascii="Tahoma" w:eastAsia="SimSun" w:hAnsi="Tahoma" w:cs="Tahoma"/>
          <w:b/>
          <w:kern w:val="3"/>
          <w:sz w:val="28"/>
          <w:szCs w:val="28"/>
        </w:rPr>
        <w:t>FORMULARZ OFERTOWY</w:t>
      </w:r>
    </w:p>
    <w:p w14:paraId="085CA5E5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76" w:lineRule="auto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6554F524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4"/>
          <w:lang w:eastAsia="zh-CN"/>
        </w:rPr>
      </w:pPr>
      <w:r w:rsidRPr="00DA46D4">
        <w:rPr>
          <w:rFonts w:ascii="Tahoma" w:hAnsi="Tahoma" w:cs="Tahoma"/>
          <w:sz w:val="20"/>
        </w:rPr>
        <w:t>Ja (My), niżej podpisany(-</w:t>
      </w:r>
      <w:proofErr w:type="gramStart"/>
      <w:r w:rsidRPr="00DA46D4">
        <w:rPr>
          <w:rFonts w:ascii="Tahoma" w:hAnsi="Tahoma" w:cs="Tahoma"/>
          <w:sz w:val="20"/>
        </w:rPr>
        <w:t>ni)…</w:t>
      </w:r>
      <w:proofErr w:type="gramEnd"/>
      <w:r w:rsidRPr="00DA46D4">
        <w:rPr>
          <w:rFonts w:ascii="Tahoma" w:hAnsi="Tahoma" w:cs="Tahoma"/>
          <w:sz w:val="20"/>
        </w:rPr>
        <w:t xml:space="preserve">…………............................................................................. działając w imieniu </w:t>
      </w:r>
      <w:r w:rsidRPr="00DA46D4">
        <w:rPr>
          <w:rFonts w:ascii="Tahoma" w:hAnsi="Tahoma" w:cs="Tahoma"/>
          <w:sz w:val="20"/>
        </w:rPr>
        <w:br/>
        <w:t xml:space="preserve">i na rzecz: </w:t>
      </w:r>
    </w:p>
    <w:p w14:paraId="074D53B4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</w:rPr>
      </w:pPr>
    </w:p>
    <w:p w14:paraId="3C90C9E7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4"/>
        </w:rPr>
      </w:pPr>
      <w:r w:rsidRPr="00DA46D4"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...................................................................................................................................................................</w:t>
      </w:r>
    </w:p>
    <w:p w14:paraId="199E6E86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</w:rPr>
      </w:pPr>
    </w:p>
    <w:p w14:paraId="6E02C8B8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4"/>
        </w:rPr>
      </w:pPr>
      <w:r w:rsidRPr="00DA46D4"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...................................................................................................................................................................</w:t>
      </w:r>
    </w:p>
    <w:p w14:paraId="7BDB23F7" w14:textId="77777777" w:rsidR="00CD511E" w:rsidRPr="00DA46D4" w:rsidRDefault="00CD511E" w:rsidP="00CD511E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</w:rPr>
      </w:pPr>
      <w:r w:rsidRPr="00DA46D4">
        <w:rPr>
          <w:rFonts w:ascii="Tahoma" w:hAnsi="Tahoma" w:cs="Tahoma"/>
          <w:sz w:val="20"/>
        </w:rPr>
        <w:t xml:space="preserve">(pełna nazwa oraz adres siedziby Wykonawcy) </w:t>
      </w:r>
    </w:p>
    <w:p w14:paraId="20FFB4F1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</w:rPr>
      </w:pPr>
    </w:p>
    <w:p w14:paraId="0CCD3EEC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4"/>
        </w:rPr>
      </w:pPr>
      <w:r w:rsidRPr="00DA46D4">
        <w:rPr>
          <w:rFonts w:ascii="Tahoma" w:hAnsi="Tahoma" w:cs="Tahoma"/>
          <w:sz w:val="20"/>
        </w:rPr>
        <w:t>REGON: ............................................ NIP: ....................................... KRS/</w:t>
      </w:r>
      <w:proofErr w:type="spellStart"/>
      <w:r w:rsidRPr="00DA46D4">
        <w:rPr>
          <w:rFonts w:ascii="Tahoma" w:hAnsi="Tahoma" w:cs="Tahoma"/>
          <w:sz w:val="20"/>
        </w:rPr>
        <w:t>CEiDG</w:t>
      </w:r>
      <w:proofErr w:type="spellEnd"/>
      <w:r w:rsidRPr="00DA46D4">
        <w:rPr>
          <w:rFonts w:ascii="Tahoma" w:hAnsi="Tahoma" w:cs="Tahoma"/>
          <w:sz w:val="20"/>
        </w:rPr>
        <w:t>: ........................................</w:t>
      </w:r>
      <w:r w:rsidRPr="00DA46D4">
        <w:rPr>
          <w:rFonts w:ascii="Tahoma" w:hAnsi="Tahoma" w:cs="Tahoma"/>
          <w:sz w:val="20"/>
        </w:rPr>
        <w:br/>
      </w:r>
    </w:p>
    <w:p w14:paraId="38F38E25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</w:rPr>
      </w:pPr>
      <w:r w:rsidRPr="00DA46D4">
        <w:rPr>
          <w:rFonts w:ascii="Tahoma" w:hAnsi="Tahoma" w:cs="Tahoma"/>
          <w:sz w:val="20"/>
        </w:rPr>
        <w:t xml:space="preserve">nr konta bankowego: ................................................................................................................................... </w:t>
      </w:r>
    </w:p>
    <w:p w14:paraId="72A0F3EF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</w:rPr>
      </w:pPr>
    </w:p>
    <w:p w14:paraId="23BB1781" w14:textId="77777777" w:rsidR="00CD511E" w:rsidRPr="00DA46D4" w:rsidRDefault="00CD511E" w:rsidP="00CD511E">
      <w:pPr>
        <w:tabs>
          <w:tab w:val="left" w:pos="0"/>
        </w:tabs>
        <w:spacing w:after="0" w:line="240" w:lineRule="auto"/>
        <w:rPr>
          <w:rFonts w:ascii="Tahoma" w:hAnsi="Tahoma" w:cs="Tahoma"/>
          <w:sz w:val="24"/>
          <w:lang w:val="de-CH"/>
        </w:rPr>
      </w:pPr>
      <w:proofErr w:type="spellStart"/>
      <w:r w:rsidRPr="00DA46D4">
        <w:rPr>
          <w:rFonts w:ascii="Tahoma" w:hAnsi="Tahoma" w:cs="Tahoma"/>
          <w:sz w:val="20"/>
          <w:lang w:val="de-CH"/>
        </w:rPr>
        <w:t>nr</w:t>
      </w:r>
      <w:proofErr w:type="spellEnd"/>
      <w:r w:rsidRPr="00DA46D4">
        <w:rPr>
          <w:rFonts w:ascii="Tahoma" w:hAnsi="Tahoma" w:cs="Tahoma"/>
          <w:sz w:val="20"/>
          <w:lang w:val="de-CH"/>
        </w:rPr>
        <w:t xml:space="preserve"> tel.: ...................................... </w:t>
      </w:r>
      <w:proofErr w:type="spellStart"/>
      <w:r w:rsidRPr="00DA46D4">
        <w:rPr>
          <w:rFonts w:ascii="Tahoma" w:hAnsi="Tahoma" w:cs="Tahoma"/>
          <w:sz w:val="20"/>
          <w:lang w:val="de-CH"/>
        </w:rPr>
        <w:t>nr</w:t>
      </w:r>
      <w:proofErr w:type="spellEnd"/>
      <w:r w:rsidRPr="00DA46D4">
        <w:rPr>
          <w:rFonts w:ascii="Tahoma" w:hAnsi="Tahoma" w:cs="Tahoma"/>
          <w:sz w:val="20"/>
          <w:lang w:val="de-CH"/>
        </w:rPr>
        <w:t xml:space="preserve"> </w:t>
      </w:r>
      <w:proofErr w:type="spellStart"/>
      <w:r w:rsidRPr="00DA46D4">
        <w:rPr>
          <w:rFonts w:ascii="Tahoma" w:hAnsi="Tahoma" w:cs="Tahoma"/>
          <w:sz w:val="20"/>
          <w:lang w:val="de-CH"/>
        </w:rPr>
        <w:t>faxu</w:t>
      </w:r>
      <w:proofErr w:type="spellEnd"/>
      <w:r w:rsidRPr="00DA46D4">
        <w:rPr>
          <w:rFonts w:ascii="Tahoma" w:hAnsi="Tahoma" w:cs="Tahoma"/>
          <w:sz w:val="20"/>
          <w:lang w:val="de-CH"/>
        </w:rPr>
        <w:t xml:space="preserve">: ....................................... </w:t>
      </w:r>
      <w:proofErr w:type="spellStart"/>
      <w:r w:rsidRPr="00DA46D4">
        <w:rPr>
          <w:rFonts w:ascii="Tahoma" w:hAnsi="Tahoma" w:cs="Tahoma"/>
          <w:sz w:val="20"/>
          <w:lang w:val="de-CH"/>
        </w:rPr>
        <w:t>e-mail</w:t>
      </w:r>
      <w:proofErr w:type="spellEnd"/>
      <w:r w:rsidRPr="00DA46D4">
        <w:rPr>
          <w:rFonts w:ascii="Tahoma" w:hAnsi="Tahoma" w:cs="Tahoma"/>
          <w:sz w:val="20"/>
          <w:lang w:val="de-CH"/>
        </w:rPr>
        <w:t>: ..................................................</w:t>
      </w:r>
    </w:p>
    <w:p w14:paraId="5B81771E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  <w:lang w:val="de-CH"/>
        </w:rPr>
      </w:pPr>
    </w:p>
    <w:p w14:paraId="10C3B023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w odpowiedzi na ogłoszenie o przetargu nieograniczonym pn.:</w:t>
      </w:r>
    </w:p>
    <w:p w14:paraId="3E48FA51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</w:rPr>
      </w:pPr>
    </w:p>
    <w:p w14:paraId="10B7D9D5" w14:textId="05C7E098" w:rsidR="00B44B33" w:rsidRPr="004F40B7" w:rsidRDefault="00B44B33" w:rsidP="00B44B33">
      <w:pPr>
        <w:tabs>
          <w:tab w:val="left" w:pos="567"/>
          <w:tab w:val="left" w:pos="993"/>
          <w:tab w:val="left" w:pos="1276"/>
        </w:tabs>
        <w:spacing w:after="0" w:line="276" w:lineRule="auto"/>
        <w:jc w:val="center"/>
        <w:rPr>
          <w:rFonts w:ascii="Tahoma" w:hAnsi="Tahoma" w:cs="Tahoma"/>
          <w:b/>
          <w:iCs/>
          <w:color w:val="0000FF"/>
          <w:sz w:val="24"/>
          <w:szCs w:val="24"/>
          <w:lang w:eastAsia="zh-CN"/>
        </w:rPr>
      </w:pPr>
      <w:r w:rsidRPr="004F40B7">
        <w:rPr>
          <w:rFonts w:ascii="Tahoma" w:eastAsia="Tahoma" w:hAnsi="Tahoma" w:cs="Tahoma"/>
          <w:b/>
          <w:iCs/>
          <w:color w:val="0000FF"/>
          <w:sz w:val="24"/>
          <w:szCs w:val="24"/>
          <w:lang w:eastAsia="zh-CN"/>
        </w:rPr>
        <w:t>„</w:t>
      </w:r>
      <w:r w:rsidR="00416D2A" w:rsidRPr="004F40B7">
        <w:rPr>
          <w:rFonts w:ascii="Tahoma" w:hAnsi="Tahoma" w:cs="Tahoma"/>
          <w:b/>
          <w:i/>
          <w:color w:val="0000FF"/>
        </w:rPr>
        <w:t>Zakup energii elektrycznej na potrzeby SP ZOZ MSWiA w Szczecinie</w:t>
      </w:r>
      <w:r w:rsidRPr="004F40B7">
        <w:rPr>
          <w:rFonts w:ascii="Tahoma" w:hAnsi="Tahoma" w:cs="Tahoma"/>
          <w:b/>
          <w:iCs/>
          <w:color w:val="0000FF"/>
          <w:sz w:val="24"/>
          <w:szCs w:val="24"/>
          <w:lang w:eastAsia="zh-CN"/>
        </w:rPr>
        <w:t xml:space="preserve">” </w:t>
      </w:r>
    </w:p>
    <w:p w14:paraId="782C8323" w14:textId="77777777" w:rsidR="00CD511E" w:rsidRPr="004F40B7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color w:val="0000FF"/>
          <w:kern w:val="3"/>
          <w:sz w:val="24"/>
          <w:szCs w:val="24"/>
        </w:rPr>
      </w:pPr>
    </w:p>
    <w:p w14:paraId="5EAFCFD9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składam niniejszą ofertę oraz:</w:t>
      </w:r>
    </w:p>
    <w:p w14:paraId="19C594AC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</w:rPr>
      </w:pPr>
    </w:p>
    <w:p w14:paraId="3729045C" w14:textId="77777777" w:rsidR="004F40B7" w:rsidRPr="00FB787F" w:rsidRDefault="004F40B7" w:rsidP="004F40B7">
      <w:pPr>
        <w:numPr>
          <w:ilvl w:val="0"/>
          <w:numId w:val="157"/>
        </w:numPr>
        <w:spacing w:line="276" w:lineRule="auto"/>
        <w:ind w:left="0" w:right="-426" w:hanging="284"/>
        <w:jc w:val="both"/>
        <w:rPr>
          <w:rFonts w:ascii="Tahoma" w:eastAsia="Droid Sans Fallback" w:hAnsi="Tahoma" w:cs="Tahoma"/>
          <w:spacing w:val="-3"/>
          <w:kern w:val="2"/>
          <w:sz w:val="20"/>
          <w:szCs w:val="20"/>
        </w:rPr>
      </w:pPr>
      <w:r w:rsidRPr="00D4001F">
        <w:rPr>
          <w:rFonts w:ascii="Tahoma" w:hAnsi="Tahoma" w:cs="Tahoma"/>
          <w:sz w:val="20"/>
          <w:szCs w:val="20"/>
        </w:rPr>
        <w:t xml:space="preserve">Oferuję wykonanie zamówienia zgodnie z opisem przedmiotu zamówienia i na warunkach płatności określonych </w:t>
      </w:r>
      <w:r>
        <w:rPr>
          <w:rFonts w:ascii="Tahoma" w:hAnsi="Tahoma" w:cs="Tahoma"/>
          <w:sz w:val="20"/>
          <w:szCs w:val="20"/>
        </w:rPr>
        <w:br/>
      </w:r>
      <w:r w:rsidRPr="00D4001F">
        <w:rPr>
          <w:rFonts w:ascii="Tahoma" w:hAnsi="Tahoma" w:cs="Tahoma"/>
          <w:sz w:val="20"/>
          <w:szCs w:val="20"/>
        </w:rPr>
        <w:t xml:space="preserve">w SWZ za wynagrodzeniem w wysokości: </w:t>
      </w:r>
      <w:r w:rsidRPr="002F384C">
        <w:rPr>
          <w:rFonts w:ascii="Tahoma" w:hAnsi="Tahoma" w:cs="Tahoma"/>
          <w:sz w:val="19"/>
          <w:szCs w:val="19"/>
        </w:rPr>
        <w:t>złotych brutto (słownie złotych brutto: 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.……………………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.), w tym: 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.……………………………………………………. złotych netto (słownie złotych netto: 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.………………………………………………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) + …………. % VAT (kwota podatku VAT: 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>.……</w:t>
      </w:r>
      <w:proofErr w:type="gramStart"/>
      <w:r w:rsidRPr="002F384C">
        <w:rPr>
          <w:rFonts w:ascii="Tahoma" w:hAnsi="Tahoma" w:cs="Tahoma"/>
          <w:sz w:val="19"/>
          <w:szCs w:val="19"/>
        </w:rPr>
        <w:t>…….</w:t>
      </w:r>
      <w:proofErr w:type="gramEnd"/>
      <w:r w:rsidRPr="002F384C">
        <w:rPr>
          <w:rFonts w:ascii="Tahoma" w:hAnsi="Tahoma" w:cs="Tahoma"/>
          <w:sz w:val="19"/>
          <w:szCs w:val="19"/>
        </w:rPr>
        <w:t xml:space="preserve">.), wraz </w:t>
      </w:r>
      <w:r w:rsidRPr="002F384C">
        <w:rPr>
          <w:rFonts w:ascii="Tahoma" w:eastAsia="Droid Sans Fallback" w:hAnsi="Tahoma" w:cs="Tahoma"/>
          <w:spacing w:val="-3"/>
          <w:kern w:val="3"/>
          <w:sz w:val="19"/>
          <w:szCs w:val="19"/>
        </w:rPr>
        <w:t>ze wszystkimi kosztami i opłatami dodatkowymi niezbędnymi do realizacji zamówienia, zgodnie z zestawieniem: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701"/>
        <w:gridCol w:w="1559"/>
        <w:gridCol w:w="1843"/>
        <w:gridCol w:w="1559"/>
        <w:gridCol w:w="851"/>
        <w:gridCol w:w="1842"/>
      </w:tblGrid>
      <w:tr w:rsidR="004F40B7" w:rsidRPr="00D4001F" w14:paraId="0F6CDDD8" w14:textId="77777777" w:rsidTr="00924918">
        <w:trPr>
          <w:cantSplit/>
          <w:trHeight w:val="931"/>
        </w:trPr>
        <w:tc>
          <w:tcPr>
            <w:tcW w:w="2836" w:type="dxa"/>
            <w:gridSpan w:val="2"/>
            <w:vAlign w:val="center"/>
          </w:tcPr>
          <w:p w14:paraId="3B990461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Wyszczególnienie</w:t>
            </w:r>
          </w:p>
        </w:tc>
        <w:tc>
          <w:tcPr>
            <w:tcW w:w="1559" w:type="dxa"/>
            <w:vAlign w:val="center"/>
          </w:tcPr>
          <w:p w14:paraId="7849D799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Cena</w:t>
            </w:r>
          </w:p>
          <w:p w14:paraId="43E10B08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jednostkowa netto [zł]</w:t>
            </w:r>
          </w:p>
        </w:tc>
        <w:tc>
          <w:tcPr>
            <w:tcW w:w="1843" w:type="dxa"/>
            <w:vAlign w:val="center"/>
          </w:tcPr>
          <w:p w14:paraId="2B7114E3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OLE_LINK1"/>
            <w:bookmarkStart w:id="1" w:name="OLE_LINK2"/>
            <w:proofErr w:type="gramStart"/>
            <w:r w:rsidRPr="00D4001F">
              <w:rPr>
                <w:rFonts w:ascii="Arial" w:hAnsi="Arial" w:cs="Arial"/>
                <w:b/>
                <w:sz w:val="16"/>
                <w:szCs w:val="16"/>
              </w:rPr>
              <w:t>Przewidywane  zużycie</w:t>
            </w:r>
            <w:proofErr w:type="gramEnd"/>
            <w:r w:rsidRPr="00D4001F">
              <w:rPr>
                <w:rFonts w:ascii="Arial" w:hAnsi="Arial" w:cs="Arial"/>
                <w:b/>
                <w:sz w:val="16"/>
                <w:szCs w:val="16"/>
              </w:rPr>
              <w:t xml:space="preserve"> energii elektrycznej w okresie 12 miesięcy [MWh]</w:t>
            </w:r>
            <w:bookmarkEnd w:id="0"/>
            <w:bookmarkEnd w:id="1"/>
          </w:p>
        </w:tc>
        <w:tc>
          <w:tcPr>
            <w:tcW w:w="1559" w:type="dxa"/>
            <w:vAlign w:val="center"/>
          </w:tcPr>
          <w:p w14:paraId="2C3B2048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Wartość netto [zł]</w:t>
            </w:r>
          </w:p>
        </w:tc>
        <w:tc>
          <w:tcPr>
            <w:tcW w:w="851" w:type="dxa"/>
            <w:vAlign w:val="center"/>
          </w:tcPr>
          <w:p w14:paraId="73523F7F" w14:textId="77777777" w:rsidR="004F40B7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  <w:p w14:paraId="355AE712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842" w:type="dxa"/>
            <w:vAlign w:val="center"/>
          </w:tcPr>
          <w:p w14:paraId="7B5F61CC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Wartość brutto [zł]</w:t>
            </w:r>
          </w:p>
          <w:p w14:paraId="1537BB29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13C4AD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vertAlign w:val="superscript"/>
              </w:rPr>
            </w:pPr>
            <w:r w:rsidRPr="00D4001F">
              <w:rPr>
                <w:rFonts w:ascii="Arial" w:hAnsi="Arial" w:cs="Arial"/>
                <w:i/>
                <w:sz w:val="14"/>
                <w:szCs w:val="14"/>
              </w:rPr>
              <w:t>(wartość netto + podatek VAT według obowiązującej stawki)</w:t>
            </w:r>
          </w:p>
        </w:tc>
      </w:tr>
      <w:tr w:rsidR="004F40B7" w:rsidRPr="00D4001F" w14:paraId="64A9FE72" w14:textId="77777777" w:rsidTr="00924918">
        <w:trPr>
          <w:cantSplit/>
          <w:trHeight w:val="220"/>
        </w:trPr>
        <w:tc>
          <w:tcPr>
            <w:tcW w:w="2836" w:type="dxa"/>
            <w:gridSpan w:val="2"/>
            <w:vAlign w:val="center"/>
          </w:tcPr>
          <w:p w14:paraId="5E875566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1559" w:type="dxa"/>
            <w:vAlign w:val="center"/>
          </w:tcPr>
          <w:p w14:paraId="08E41129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843" w:type="dxa"/>
            <w:vAlign w:val="center"/>
          </w:tcPr>
          <w:p w14:paraId="307302F9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559" w:type="dxa"/>
            <w:vAlign w:val="center"/>
          </w:tcPr>
          <w:p w14:paraId="4745E352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</w:rPr>
              <w:t>D = B x C</w:t>
            </w:r>
          </w:p>
        </w:tc>
        <w:tc>
          <w:tcPr>
            <w:tcW w:w="851" w:type="dxa"/>
          </w:tcPr>
          <w:p w14:paraId="5F2EAAF6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  <w:tc>
          <w:tcPr>
            <w:tcW w:w="1842" w:type="dxa"/>
            <w:vAlign w:val="center"/>
          </w:tcPr>
          <w:p w14:paraId="1C6187F8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=(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D x E)</w:t>
            </w:r>
          </w:p>
        </w:tc>
      </w:tr>
      <w:tr w:rsidR="004F40B7" w:rsidRPr="00D4001F" w14:paraId="0BA6CECA" w14:textId="77777777" w:rsidTr="00924918">
        <w:trPr>
          <w:cantSplit/>
          <w:trHeight w:val="356"/>
        </w:trPr>
        <w:tc>
          <w:tcPr>
            <w:tcW w:w="1135" w:type="dxa"/>
            <w:vMerge w:val="restart"/>
            <w:vAlign w:val="center"/>
          </w:tcPr>
          <w:p w14:paraId="689354F2" w14:textId="77777777" w:rsidR="004F40B7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 xml:space="preserve">Sprzedaż </w:t>
            </w:r>
          </w:p>
          <w:p w14:paraId="772EB994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 xml:space="preserve">energii elektrycznej dla taryfy </w:t>
            </w:r>
            <w:r w:rsidRPr="00D4001F">
              <w:rPr>
                <w:rFonts w:ascii="Arial" w:hAnsi="Arial" w:cs="Arial"/>
                <w:b/>
                <w:sz w:val="16"/>
                <w:szCs w:val="16"/>
              </w:rPr>
              <w:t>C11</w:t>
            </w:r>
          </w:p>
        </w:tc>
        <w:tc>
          <w:tcPr>
            <w:tcW w:w="1701" w:type="dxa"/>
            <w:vAlign w:val="center"/>
          </w:tcPr>
          <w:p w14:paraId="569251A9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>Cena sprzedaży energii elektrycznej</w:t>
            </w:r>
          </w:p>
        </w:tc>
        <w:tc>
          <w:tcPr>
            <w:tcW w:w="1559" w:type="dxa"/>
            <w:vAlign w:val="center"/>
          </w:tcPr>
          <w:p w14:paraId="465393A4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>………. zł / MWh</w:t>
            </w:r>
          </w:p>
        </w:tc>
        <w:tc>
          <w:tcPr>
            <w:tcW w:w="1843" w:type="dxa"/>
            <w:vAlign w:val="center"/>
          </w:tcPr>
          <w:p w14:paraId="0F53CCDA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14:paraId="1CE68B9B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53868CED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BD95535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40B7" w:rsidRPr="00D4001F" w14:paraId="458C35D5" w14:textId="77777777" w:rsidTr="00924918">
        <w:trPr>
          <w:cantSplit/>
          <w:trHeight w:val="538"/>
        </w:trPr>
        <w:tc>
          <w:tcPr>
            <w:tcW w:w="1135" w:type="dxa"/>
            <w:vMerge/>
            <w:vAlign w:val="center"/>
          </w:tcPr>
          <w:p w14:paraId="1957CAAA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806A6D6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 xml:space="preserve">Opłata handlowa za </w:t>
            </w:r>
            <w:proofErr w:type="gramStart"/>
            <w:r w:rsidRPr="00D4001F">
              <w:rPr>
                <w:rFonts w:ascii="Arial" w:hAnsi="Arial" w:cs="Arial"/>
                <w:sz w:val="16"/>
                <w:szCs w:val="16"/>
              </w:rPr>
              <w:t>sprzedaż  energii</w:t>
            </w:r>
            <w:proofErr w:type="gramEnd"/>
            <w:r w:rsidRPr="00D4001F">
              <w:rPr>
                <w:rFonts w:ascii="Arial" w:hAnsi="Arial" w:cs="Arial"/>
                <w:sz w:val="16"/>
                <w:szCs w:val="16"/>
              </w:rPr>
              <w:t xml:space="preserve"> elektrycznej</w:t>
            </w:r>
          </w:p>
        </w:tc>
        <w:tc>
          <w:tcPr>
            <w:tcW w:w="1559" w:type="dxa"/>
            <w:vAlign w:val="center"/>
          </w:tcPr>
          <w:p w14:paraId="123B39BC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>………. zł / miesiąc / PPE</w:t>
            </w:r>
          </w:p>
        </w:tc>
        <w:tc>
          <w:tcPr>
            <w:tcW w:w="1843" w:type="dxa"/>
            <w:vAlign w:val="center"/>
          </w:tcPr>
          <w:p w14:paraId="05229A8C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01F">
              <w:rPr>
                <w:rFonts w:ascii="Arial" w:hAnsi="Arial" w:cs="Arial"/>
                <w:sz w:val="16"/>
                <w:szCs w:val="16"/>
              </w:rPr>
              <w:t>xxx</w:t>
            </w:r>
          </w:p>
        </w:tc>
        <w:tc>
          <w:tcPr>
            <w:tcW w:w="1559" w:type="dxa"/>
            <w:vAlign w:val="center"/>
          </w:tcPr>
          <w:p w14:paraId="1B8F97A5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6EB963EA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93AF314" w14:textId="77777777" w:rsidR="004F40B7" w:rsidRPr="00D4001F" w:rsidRDefault="004F40B7" w:rsidP="0092491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40B7" w:rsidRPr="00D4001F" w14:paraId="6E066B78" w14:textId="77777777" w:rsidTr="00924918">
        <w:trPr>
          <w:cantSplit/>
          <w:trHeight w:val="398"/>
        </w:trPr>
        <w:tc>
          <w:tcPr>
            <w:tcW w:w="1135" w:type="dxa"/>
            <w:vMerge w:val="restart"/>
            <w:vAlign w:val="center"/>
          </w:tcPr>
          <w:p w14:paraId="2EFA17FA" w14:textId="77777777" w:rsidR="004F40B7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Sprzedaż</w:t>
            </w:r>
          </w:p>
          <w:p w14:paraId="4B76A55D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 energii elektrycznej dla taryfy </w:t>
            </w:r>
            <w:r w:rsidRPr="00D4001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C21</w:t>
            </w:r>
          </w:p>
        </w:tc>
        <w:tc>
          <w:tcPr>
            <w:tcW w:w="1701" w:type="dxa"/>
            <w:vAlign w:val="center"/>
          </w:tcPr>
          <w:p w14:paraId="21B2CEE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Cena sprzedaży energii elektrycznej</w:t>
            </w:r>
          </w:p>
        </w:tc>
        <w:tc>
          <w:tcPr>
            <w:tcW w:w="1559" w:type="dxa"/>
            <w:vAlign w:val="center"/>
          </w:tcPr>
          <w:p w14:paraId="63B95AB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………. zł / MWh</w:t>
            </w:r>
          </w:p>
        </w:tc>
        <w:tc>
          <w:tcPr>
            <w:tcW w:w="1843" w:type="dxa"/>
            <w:vAlign w:val="center"/>
          </w:tcPr>
          <w:p w14:paraId="58DB4CDE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28</w:t>
            </w:r>
          </w:p>
        </w:tc>
        <w:tc>
          <w:tcPr>
            <w:tcW w:w="1559" w:type="dxa"/>
            <w:vAlign w:val="center"/>
          </w:tcPr>
          <w:p w14:paraId="7020C7AC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</w:tcPr>
          <w:p w14:paraId="34990852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</w:tcPr>
          <w:p w14:paraId="6DE10EEC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  <w:tr w:rsidR="004F40B7" w:rsidRPr="00D4001F" w14:paraId="4DD087F2" w14:textId="77777777" w:rsidTr="00924918">
        <w:trPr>
          <w:cantSplit/>
          <w:trHeight w:val="537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14:paraId="0755BEA0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7EC67B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Opłata handlowa za </w:t>
            </w:r>
            <w:proofErr w:type="gramStart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sprzedaż  energii</w:t>
            </w:r>
            <w:proofErr w:type="gramEnd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 elektrycznej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914C07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………. zł / miesiąc / PPE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A1E7F63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xxx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09C072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428BA31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97BCF67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  <w:tr w:rsidR="004F40B7" w:rsidRPr="00D4001F" w14:paraId="12D4EA9C" w14:textId="77777777" w:rsidTr="00924918">
        <w:trPr>
          <w:cantSplit/>
          <w:trHeight w:val="539"/>
        </w:trPr>
        <w:tc>
          <w:tcPr>
            <w:tcW w:w="1135" w:type="dxa"/>
            <w:vMerge w:val="restart"/>
            <w:vAlign w:val="center"/>
          </w:tcPr>
          <w:p w14:paraId="53FC2D79" w14:textId="77777777" w:rsidR="004F40B7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Sprzedaż </w:t>
            </w:r>
          </w:p>
          <w:p w14:paraId="0C695DA4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energii elektrycznej </w:t>
            </w:r>
            <w:proofErr w:type="gramStart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dla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</w:t>
            </w: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 taryfy</w:t>
            </w:r>
            <w:proofErr w:type="gramEnd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 </w:t>
            </w:r>
            <w:r w:rsidRPr="00D4001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B22</w:t>
            </w:r>
          </w:p>
        </w:tc>
        <w:tc>
          <w:tcPr>
            <w:tcW w:w="1701" w:type="dxa"/>
            <w:vAlign w:val="center"/>
          </w:tcPr>
          <w:p w14:paraId="413A1885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Cena sprzedaży energii elektrycznej</w:t>
            </w:r>
          </w:p>
          <w:p w14:paraId="6CCB8C24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Szczytowa</w:t>
            </w:r>
          </w:p>
        </w:tc>
        <w:tc>
          <w:tcPr>
            <w:tcW w:w="1559" w:type="dxa"/>
            <w:vAlign w:val="center"/>
          </w:tcPr>
          <w:p w14:paraId="57CC3B83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………. zł /MWh</w:t>
            </w:r>
          </w:p>
        </w:tc>
        <w:tc>
          <w:tcPr>
            <w:tcW w:w="1843" w:type="dxa"/>
            <w:vAlign w:val="center"/>
          </w:tcPr>
          <w:p w14:paraId="5113E2E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559" w:type="dxa"/>
            <w:vAlign w:val="center"/>
          </w:tcPr>
          <w:p w14:paraId="02F5DC92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</w:tcPr>
          <w:p w14:paraId="2D1B762D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</w:tcPr>
          <w:p w14:paraId="11916B7A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  <w:tr w:rsidR="004F40B7" w:rsidRPr="00D4001F" w14:paraId="3F3022CD" w14:textId="77777777" w:rsidTr="00924918">
        <w:trPr>
          <w:cantSplit/>
          <w:trHeight w:val="539"/>
        </w:trPr>
        <w:tc>
          <w:tcPr>
            <w:tcW w:w="1135" w:type="dxa"/>
            <w:vMerge/>
            <w:vAlign w:val="center"/>
          </w:tcPr>
          <w:p w14:paraId="0D391A7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2BA39F9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Cena sprzedaży energii elektrycznej</w:t>
            </w:r>
          </w:p>
          <w:p w14:paraId="1D4EFC5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Pozaszczytowa</w:t>
            </w:r>
          </w:p>
        </w:tc>
        <w:tc>
          <w:tcPr>
            <w:tcW w:w="1559" w:type="dxa"/>
            <w:vAlign w:val="center"/>
          </w:tcPr>
          <w:p w14:paraId="7A348619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………. zł / MWh</w:t>
            </w:r>
          </w:p>
        </w:tc>
        <w:tc>
          <w:tcPr>
            <w:tcW w:w="1843" w:type="dxa"/>
            <w:vAlign w:val="center"/>
          </w:tcPr>
          <w:p w14:paraId="4C09791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950</w:t>
            </w:r>
          </w:p>
        </w:tc>
        <w:tc>
          <w:tcPr>
            <w:tcW w:w="1559" w:type="dxa"/>
            <w:vAlign w:val="center"/>
          </w:tcPr>
          <w:p w14:paraId="227886D6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</w:tcPr>
          <w:p w14:paraId="04D97ACA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</w:tcPr>
          <w:p w14:paraId="26484FF5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  <w:tr w:rsidR="004F40B7" w:rsidRPr="00D4001F" w14:paraId="3154A9CC" w14:textId="77777777" w:rsidTr="00924918">
        <w:trPr>
          <w:cantSplit/>
          <w:trHeight w:val="566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14:paraId="34B3E02D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ABDFAF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Opłata handlowa za </w:t>
            </w:r>
            <w:proofErr w:type="gramStart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sprzedaż  energii</w:t>
            </w:r>
            <w:proofErr w:type="gramEnd"/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 xml:space="preserve"> elektrycznej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B12567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………. zł / miesiąc / PPE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F49863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4001F">
              <w:rPr>
                <w:rFonts w:ascii="Arial" w:hAnsi="Arial" w:cs="Arial"/>
                <w:sz w:val="16"/>
                <w:szCs w:val="16"/>
                <w:lang w:eastAsia="zh-CN"/>
              </w:rPr>
              <w:t>xxx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B87021B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5688E1D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720D33E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  <w:tr w:rsidR="004F40B7" w:rsidRPr="00D4001F" w14:paraId="48B7F18F" w14:textId="77777777" w:rsidTr="00924918">
        <w:trPr>
          <w:cantSplit/>
          <w:trHeight w:val="566"/>
        </w:trPr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02BA66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B592E0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D08194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D07DB50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57004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1572F22" w14:textId="77777777" w:rsidR="004F40B7" w:rsidRPr="00D4001F" w:rsidRDefault="004F40B7" w:rsidP="0092491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</w:p>
        </w:tc>
      </w:tr>
    </w:tbl>
    <w:p w14:paraId="53BADC5B" w14:textId="77777777" w:rsidR="004F40B7" w:rsidRDefault="004F40B7" w:rsidP="004F40B7">
      <w:p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4F20957F" w14:textId="77777777" w:rsidR="00CD511E" w:rsidRPr="00DA46D4" w:rsidRDefault="00CD511E" w:rsidP="00CD511E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ahoma" w:hAnsi="Tahoma" w:cs="Tahoma"/>
          <w:vanish/>
          <w:sz w:val="20"/>
        </w:rPr>
      </w:pPr>
    </w:p>
    <w:p w14:paraId="0B8C3971" w14:textId="77777777" w:rsidR="00CD511E" w:rsidRPr="00DA46D4" w:rsidRDefault="00B44B33" w:rsidP="00CD511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hAnsi="Tahoma" w:cs="Tahoma"/>
          <w:sz w:val="20"/>
          <w:lang w:eastAsia="zh-CN"/>
        </w:rPr>
      </w:pPr>
      <w:r w:rsidRPr="00B234B5">
        <w:rPr>
          <w:rFonts w:ascii="Tahoma" w:hAnsi="Tahoma" w:cs="Tahoma"/>
          <w:sz w:val="20"/>
        </w:rPr>
        <w:t>O</w:t>
      </w:r>
      <w:r w:rsidR="00CD511E" w:rsidRPr="00B234B5">
        <w:rPr>
          <w:rFonts w:ascii="Tahoma" w:hAnsi="Tahoma" w:cs="Tahoma"/>
          <w:sz w:val="20"/>
        </w:rPr>
        <w:t xml:space="preserve">świadczamy, że zapoznaliśmy się ze Specyfikacją Warunków Zamówienia i nie wnosimy do niej żadnych </w:t>
      </w:r>
      <w:r w:rsidR="00CD511E" w:rsidRPr="00DA46D4">
        <w:rPr>
          <w:rFonts w:ascii="Tahoma" w:hAnsi="Tahoma" w:cs="Tahoma"/>
          <w:sz w:val="20"/>
        </w:rPr>
        <w:t>zastrzeżeń oraz że zdobyliśmy wszystkie informacje potrzebne do przygotowania oferty zapewniającej pełne i prawidłowe wykonanie przedmiotu zamówienia.</w:t>
      </w:r>
    </w:p>
    <w:p w14:paraId="1D846983" w14:textId="77777777" w:rsidR="00CD511E" w:rsidRPr="00DA46D4" w:rsidRDefault="00CD511E" w:rsidP="00CD511E">
      <w:pPr>
        <w:spacing w:after="0" w:line="240" w:lineRule="auto"/>
        <w:ind w:left="360"/>
        <w:jc w:val="both"/>
        <w:rPr>
          <w:rFonts w:ascii="Tahoma" w:hAnsi="Tahoma" w:cs="Tahoma"/>
          <w:sz w:val="20"/>
        </w:rPr>
      </w:pPr>
    </w:p>
    <w:p w14:paraId="7BD088AC" w14:textId="77777777" w:rsidR="00CD511E" w:rsidRPr="00DA46D4" w:rsidRDefault="00CD511E" w:rsidP="00CD511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hAnsi="Tahoma" w:cs="Tahoma"/>
          <w:sz w:val="20"/>
        </w:rPr>
      </w:pPr>
      <w:r w:rsidRPr="00DA46D4">
        <w:rPr>
          <w:rFonts w:ascii="Tahoma" w:hAnsi="Tahoma" w:cs="Tahoma"/>
          <w:sz w:val="20"/>
        </w:rPr>
        <w:t xml:space="preserve">Oświadczamy, że zawarte w Specyfikacji Warunków Zamówienia w projektowane postanowienia umowy zostały przez nas zaakceptowane i zobowiązujemy się w przypadku wyboru naszej oferty do zawarcia umowy w miejscu i terminie wyznaczonym przez Zamawiającego. </w:t>
      </w:r>
    </w:p>
    <w:p w14:paraId="0A1836A2" w14:textId="77777777" w:rsidR="00CD511E" w:rsidRPr="00DA46D4" w:rsidRDefault="00CD511E" w:rsidP="00CD511E">
      <w:pPr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</w:rPr>
      </w:pPr>
    </w:p>
    <w:p w14:paraId="5DF499F9" w14:textId="77777777" w:rsidR="00CD511E" w:rsidRPr="00DA46D4" w:rsidRDefault="00CD511E" w:rsidP="00CD511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hAnsi="Tahoma" w:cs="Tahoma"/>
          <w:sz w:val="20"/>
          <w:lang w:eastAsia="zh-CN"/>
        </w:rPr>
      </w:pPr>
      <w:r w:rsidRPr="00DA46D4">
        <w:rPr>
          <w:rFonts w:ascii="Tahoma" w:hAnsi="Tahoma" w:cs="Tahoma"/>
          <w:sz w:val="20"/>
        </w:rPr>
        <w:t>Oświadczamy, że jesteśmy związani niniejszą ofertą na czas wskazany w Specyfikacji Warunków Zamówienia.</w:t>
      </w:r>
    </w:p>
    <w:p w14:paraId="0BC3DD59" w14:textId="77777777" w:rsidR="00CD511E" w:rsidRPr="00DA46D4" w:rsidRDefault="00CD511E" w:rsidP="00CD511E">
      <w:pPr>
        <w:suppressAutoHyphens/>
        <w:spacing w:after="0" w:line="240" w:lineRule="auto"/>
        <w:jc w:val="both"/>
        <w:rPr>
          <w:rFonts w:ascii="Tahoma" w:hAnsi="Tahoma" w:cs="Tahoma"/>
          <w:sz w:val="20"/>
          <w:lang w:eastAsia="zh-CN"/>
        </w:rPr>
      </w:pPr>
    </w:p>
    <w:p w14:paraId="740F446B" w14:textId="4A0770F1" w:rsidR="00B44B33" w:rsidRPr="00DA46D4" w:rsidRDefault="00CD511E" w:rsidP="00B44B33">
      <w:pPr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DA46D4">
        <w:rPr>
          <w:rFonts w:ascii="Tahoma" w:hAnsi="Tahoma" w:cs="Tahoma"/>
          <w:sz w:val="20"/>
        </w:rPr>
        <w:t xml:space="preserve">Oświadczam, że w razie wybrania mojej oferty zobowiązuję się do podpisania umowy na warunkach zawartych we wzorze umowy oraz w miejscu i terminie określonym przez Zamawiającego. </w:t>
      </w:r>
    </w:p>
    <w:p w14:paraId="64A0F98B" w14:textId="77777777" w:rsidR="00CD511E" w:rsidRPr="00DA46D4" w:rsidRDefault="00CD511E" w:rsidP="00B44B33">
      <w:pPr>
        <w:numPr>
          <w:ilvl w:val="0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DA46D4">
        <w:rPr>
          <w:rFonts w:ascii="Tahoma" w:hAnsi="Tahoma" w:cs="Tahoma"/>
          <w:sz w:val="20"/>
        </w:rPr>
        <w:t>Oświadczamy, że złożona przez nas oferta prowadzi / nie prowadzi (właściwe podkreślić) do powstania obowiązku podatkowego po stronie Zamawiającego, zgodnie z przepisami o podatku od towarów i usług.</w:t>
      </w:r>
    </w:p>
    <w:p w14:paraId="18737FA1" w14:textId="77777777" w:rsidR="00CD511E" w:rsidRPr="00DA46D4" w:rsidRDefault="00CD511E" w:rsidP="00CD511E">
      <w:pPr>
        <w:spacing w:line="240" w:lineRule="auto"/>
        <w:ind w:left="426"/>
        <w:jc w:val="both"/>
        <w:rPr>
          <w:rFonts w:ascii="Tahoma" w:hAnsi="Tahoma" w:cs="Tahoma"/>
          <w:sz w:val="20"/>
          <w:lang w:eastAsia="ar-SA"/>
        </w:rPr>
      </w:pPr>
      <w:r w:rsidRPr="00DA46D4">
        <w:rPr>
          <w:rFonts w:ascii="Tahoma" w:hAnsi="Tahoma" w:cs="Tahoma"/>
          <w:sz w:val="20"/>
          <w:lang w:eastAsia="ar-SA"/>
        </w:rPr>
        <w:t>Jeżeli Wykonawca wskaże, że powstanie obowiązek podatkowy u Zamawiającego, Wykonawca wskazuje rodzaj towaru, którego ten obowiązek dotyczy ……………………………. (nazwa towaru).</w:t>
      </w:r>
    </w:p>
    <w:p w14:paraId="21F41503" w14:textId="77777777" w:rsidR="00B44B33" w:rsidRPr="00DA46D4" w:rsidRDefault="00CD511E" w:rsidP="00B44B33">
      <w:pPr>
        <w:ind w:left="426"/>
        <w:jc w:val="both"/>
        <w:rPr>
          <w:rFonts w:ascii="Tahoma" w:hAnsi="Tahoma" w:cs="Tahoma"/>
          <w:sz w:val="20"/>
          <w:lang w:eastAsia="ar-SA"/>
        </w:rPr>
      </w:pPr>
      <w:r w:rsidRPr="00DA46D4">
        <w:rPr>
          <w:rFonts w:ascii="Tahoma" w:hAnsi="Tahoma" w:cs="Tahoma"/>
          <w:sz w:val="20"/>
          <w:lang w:eastAsia="ar-SA"/>
        </w:rPr>
        <w:t>Cena netto (bez podatku VAT) ……………. (</w:t>
      </w:r>
      <w:r w:rsidRPr="00DA46D4">
        <w:rPr>
          <w:rFonts w:ascii="Tahoma" w:hAnsi="Tahoma" w:cs="Tahoma"/>
          <w:b/>
          <w:sz w:val="20"/>
          <w:lang w:eastAsia="ar-SA"/>
        </w:rPr>
        <w:t>Uwaga!</w:t>
      </w:r>
      <w:r w:rsidRPr="00DA46D4">
        <w:rPr>
          <w:rFonts w:ascii="Tahoma" w:hAnsi="Tahoma" w:cs="Tahoma"/>
          <w:sz w:val="20"/>
          <w:lang w:eastAsia="ar-SA"/>
        </w:rPr>
        <w:t xml:space="preserve"> Dotyczy tylko dostaw dla których obowiązek podatkowy przechodzi na Zamawiającego).</w:t>
      </w:r>
    </w:p>
    <w:p w14:paraId="2A58C709" w14:textId="1994B49F" w:rsidR="00112E2D" w:rsidRPr="00DA46D4" w:rsidRDefault="00112E2D" w:rsidP="00112E2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hAnsi="Tahoma" w:cs="Tahoma"/>
          <w:sz w:val="20"/>
        </w:rPr>
      </w:pPr>
      <w:r w:rsidRPr="00DA46D4">
        <w:rPr>
          <w:rFonts w:ascii="Tahoma" w:hAnsi="Tahoma" w:cs="Tahoma"/>
          <w:sz w:val="20"/>
        </w:rPr>
        <w:t>Oświadczam, że prowadzę działalność gospodarczą o wielkości:</w:t>
      </w:r>
    </w:p>
    <w:tbl>
      <w:tblPr>
        <w:tblW w:w="8965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2042"/>
        <w:gridCol w:w="2126"/>
        <w:gridCol w:w="2410"/>
        <w:gridCol w:w="2387"/>
      </w:tblGrid>
      <w:tr w:rsidR="00112E2D" w:rsidRPr="00DA46D4" w14:paraId="1F7E8C0A" w14:textId="77777777" w:rsidTr="00CB1DEB">
        <w:tc>
          <w:tcPr>
            <w:tcW w:w="8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AD86E3A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b/>
                <w:sz w:val="20"/>
              </w:rPr>
              <w:t>WIELKOŚĆ PRZEDSIĘBIORSTWA</w:t>
            </w:r>
            <w:r w:rsidRPr="00DA46D4">
              <w:rPr>
                <w:rFonts w:ascii="Tahoma" w:hAnsi="Tahoma" w:cs="Tahoma"/>
                <w:b/>
                <w:sz w:val="20"/>
                <w:vertAlign w:val="superscript"/>
              </w:rPr>
              <w:footnoteReference w:id="1"/>
            </w:r>
          </w:p>
          <w:p w14:paraId="4C096543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Uwaga: w przypadku, gdy Wykonawcy wspólnie ubiegający się o udzielenie zamówienia (np. konsorcjum) to należy określić wielkość przedsiębiorstwa dla każdego podmiotu</w:t>
            </w:r>
          </w:p>
        </w:tc>
      </w:tr>
      <w:tr w:rsidR="00112E2D" w:rsidRPr="00DA46D4" w14:paraId="0DA1F602" w14:textId="77777777" w:rsidTr="00CB1DEB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F2729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mikro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E2D55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małe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DDCC2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średnie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F83D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duże</w:t>
            </w:r>
          </w:p>
        </w:tc>
      </w:tr>
      <w:tr w:rsidR="00112E2D" w:rsidRPr="00DA46D4" w14:paraId="3600B9F5" w14:textId="77777777" w:rsidTr="00CB1DEB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766E6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33390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DE304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0A23" w14:textId="77777777" w:rsidR="00112E2D" w:rsidRPr="00DA46D4" w:rsidRDefault="00112E2D" w:rsidP="001A7F95">
            <w:pPr>
              <w:spacing w:after="0"/>
              <w:ind w:left="360"/>
              <w:jc w:val="both"/>
              <w:rPr>
                <w:rFonts w:ascii="Tahoma" w:hAnsi="Tahoma" w:cs="Tahoma"/>
                <w:sz w:val="20"/>
              </w:rPr>
            </w:pPr>
            <w:r w:rsidRPr="00DA46D4">
              <w:rPr>
                <w:rFonts w:ascii="Tahoma" w:hAnsi="Tahoma" w:cs="Tahoma"/>
                <w:sz w:val="20"/>
              </w:rPr>
              <w:t>□</w:t>
            </w:r>
          </w:p>
        </w:tc>
      </w:tr>
    </w:tbl>
    <w:p w14:paraId="54EAAC4B" w14:textId="77777777" w:rsidR="00112E2D" w:rsidRPr="00DA46D4" w:rsidRDefault="00112E2D" w:rsidP="00112E2D">
      <w:pPr>
        <w:ind w:left="360"/>
        <w:jc w:val="both"/>
        <w:rPr>
          <w:rFonts w:ascii="Tahoma" w:hAnsi="Tahoma" w:cs="Tahoma"/>
          <w:i/>
          <w:sz w:val="20"/>
        </w:rPr>
      </w:pPr>
      <w:r w:rsidRPr="00DA46D4">
        <w:rPr>
          <w:rFonts w:ascii="Tahoma" w:hAnsi="Tahoma" w:cs="Tahoma"/>
          <w:b/>
          <w:sz w:val="20"/>
        </w:rPr>
        <w:t>* □</w:t>
      </w:r>
      <w:r w:rsidRPr="00DA46D4">
        <w:rPr>
          <w:rFonts w:ascii="Tahoma" w:hAnsi="Tahoma" w:cs="Tahoma"/>
          <w:i/>
          <w:sz w:val="20"/>
        </w:rPr>
        <w:t>właściwe zaznaczyć</w:t>
      </w:r>
    </w:p>
    <w:p w14:paraId="49E08D3E" w14:textId="77777777" w:rsidR="00112E2D" w:rsidRPr="00DA46D4" w:rsidRDefault="00112E2D" w:rsidP="00112E2D">
      <w:pPr>
        <w:numPr>
          <w:ilvl w:val="0"/>
          <w:numId w:val="5"/>
        </w:numPr>
        <w:tabs>
          <w:tab w:val="num" w:pos="360"/>
        </w:tabs>
        <w:suppressAutoHyphens/>
        <w:spacing w:after="0" w:line="240" w:lineRule="auto"/>
        <w:jc w:val="both"/>
        <w:rPr>
          <w:rFonts w:ascii="Tahoma" w:hAnsi="Tahoma" w:cs="Tahoma"/>
          <w:sz w:val="20"/>
        </w:rPr>
      </w:pPr>
      <w:r w:rsidRPr="00DA46D4">
        <w:rPr>
          <w:rFonts w:ascii="Tahoma" w:hAnsi="Tahoma" w:cs="Tahoma"/>
          <w:bCs/>
          <w:iCs/>
          <w:sz w:val="20"/>
        </w:rPr>
        <w:t xml:space="preserve">Oświadczam, iż wyrażam zgodę na to, aby Zamawiający uzyskał dostęp - za pomocą bezpłatnych i ogólnodostępnych baz danych - do dokumentu, tj. odpis lub informacja z Krajowego Rejestru Sądowego, Centralnej Ewidencji i Informacji o Działalności Gospodarczej lub innego właściwego rejestru, w celu potwierdzenia, że osoba działająca w imieniu (odpowiednio: wykonawcy lub podmiotu udostępniającego zasoby) jest umocowana do jego </w:t>
      </w:r>
      <w:proofErr w:type="gramStart"/>
      <w:r w:rsidRPr="00DA46D4">
        <w:rPr>
          <w:rFonts w:ascii="Tahoma" w:hAnsi="Tahoma" w:cs="Tahoma"/>
          <w:bCs/>
          <w:iCs/>
          <w:sz w:val="20"/>
        </w:rPr>
        <w:t>reprezentowania.*</w:t>
      </w:r>
      <w:proofErr w:type="gramEnd"/>
      <w:r w:rsidRPr="00DA46D4">
        <w:rPr>
          <w:rFonts w:ascii="Tahoma" w:hAnsi="Tahoma" w:cs="Tahoma"/>
          <w:bCs/>
          <w:iCs/>
          <w:sz w:val="20"/>
        </w:rPr>
        <w:t xml:space="preserve"> </w:t>
      </w:r>
      <w:r w:rsidRPr="00DA46D4">
        <w:rPr>
          <w:rFonts w:ascii="Tahoma" w:hAnsi="Tahoma" w:cs="Tahoma"/>
          <w:bCs/>
          <w:i/>
          <w:iCs/>
          <w:sz w:val="20"/>
        </w:rPr>
        <w:t>Dokument można pobrać pod adresem:</w:t>
      </w:r>
    </w:p>
    <w:p w14:paraId="4CD433B6" w14:textId="77777777" w:rsidR="00C64859" w:rsidRDefault="00C64859" w:rsidP="004F40B7">
      <w:pPr>
        <w:spacing w:after="0"/>
        <w:ind w:firstLine="360"/>
        <w:jc w:val="both"/>
      </w:pPr>
    </w:p>
    <w:p w14:paraId="745910E4" w14:textId="2F2FEACF" w:rsidR="00112E2D" w:rsidRDefault="00C64859" w:rsidP="004F40B7">
      <w:pPr>
        <w:spacing w:after="0"/>
        <w:ind w:firstLine="360"/>
        <w:jc w:val="both"/>
      </w:pPr>
      <w:hyperlink r:id="rId8" w:history="1">
        <w:r w:rsidRPr="000747A0">
          <w:rPr>
            <w:rStyle w:val="Hipercze"/>
            <w:rFonts w:ascii="Tahoma" w:hAnsi="Tahoma" w:cs="Tahoma"/>
            <w:i/>
            <w:iCs/>
            <w:sz w:val="20"/>
          </w:rPr>
          <w:t>https://ems.ms.gov.pl/</w:t>
        </w:r>
      </w:hyperlink>
    </w:p>
    <w:p w14:paraId="474D9D26" w14:textId="77777777" w:rsidR="00C64859" w:rsidRPr="00DA46D4" w:rsidRDefault="00C64859" w:rsidP="004F40B7">
      <w:pPr>
        <w:spacing w:after="0"/>
        <w:ind w:firstLine="360"/>
        <w:jc w:val="both"/>
        <w:rPr>
          <w:rFonts w:ascii="Tahoma" w:hAnsi="Tahoma" w:cs="Tahoma"/>
          <w:bCs/>
          <w:i/>
          <w:iCs/>
          <w:sz w:val="20"/>
        </w:rPr>
      </w:pPr>
    </w:p>
    <w:p w14:paraId="5733813C" w14:textId="77777777" w:rsidR="00112E2D" w:rsidRPr="00DA46D4" w:rsidRDefault="00112E2D" w:rsidP="00112E2D">
      <w:pPr>
        <w:ind w:left="360"/>
        <w:jc w:val="both"/>
        <w:rPr>
          <w:rFonts w:ascii="Tahoma" w:hAnsi="Tahoma" w:cs="Tahoma"/>
          <w:bCs/>
          <w:i/>
          <w:iCs/>
          <w:sz w:val="20"/>
        </w:rPr>
      </w:pPr>
      <w:hyperlink r:id="rId9" w:history="1">
        <w:r w:rsidRPr="00DA46D4">
          <w:rPr>
            <w:rStyle w:val="Hipercze"/>
            <w:rFonts w:ascii="Tahoma" w:hAnsi="Tahoma" w:cs="Tahoma"/>
            <w:i/>
            <w:iCs/>
            <w:sz w:val="20"/>
          </w:rPr>
          <w:t>https://prod.ceidg.gov.pl</w:t>
        </w:r>
      </w:hyperlink>
    </w:p>
    <w:p w14:paraId="6DF1CFAF" w14:textId="77777777" w:rsidR="00112E2D" w:rsidRPr="00DA46D4" w:rsidRDefault="00112E2D" w:rsidP="004F40B7">
      <w:pPr>
        <w:spacing w:after="0"/>
        <w:ind w:left="360"/>
        <w:jc w:val="both"/>
        <w:rPr>
          <w:rFonts w:ascii="Tahoma" w:hAnsi="Tahoma" w:cs="Tahoma"/>
          <w:i/>
          <w:sz w:val="20"/>
        </w:rPr>
      </w:pPr>
      <w:r w:rsidRPr="00DA46D4">
        <w:rPr>
          <w:rFonts w:ascii="Tahoma" w:hAnsi="Tahoma" w:cs="Tahoma"/>
          <w:i/>
          <w:sz w:val="20"/>
        </w:rPr>
        <w:t>* Niewłaściwe skreślić</w:t>
      </w:r>
    </w:p>
    <w:p w14:paraId="30986BAD" w14:textId="77777777" w:rsidR="00112E2D" w:rsidRPr="00DA46D4" w:rsidRDefault="00112E2D" w:rsidP="00112E2D">
      <w:pPr>
        <w:suppressAutoHyphens/>
        <w:spacing w:after="0" w:line="240" w:lineRule="auto"/>
        <w:jc w:val="both"/>
        <w:rPr>
          <w:rFonts w:ascii="Tahoma" w:hAnsi="Tahoma" w:cs="Tahoma"/>
          <w:sz w:val="20"/>
        </w:rPr>
      </w:pPr>
    </w:p>
    <w:p w14:paraId="53B58AB8" w14:textId="77777777" w:rsidR="00B44B33" w:rsidRPr="00DA46D4" w:rsidRDefault="00B44B33" w:rsidP="00112E2D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Tahoma" w:eastAsia="SimSun" w:hAnsi="Tahoma" w:cs="Tahoma"/>
          <w:vanish/>
          <w:kern w:val="3"/>
          <w:sz w:val="20"/>
        </w:rPr>
      </w:pPr>
    </w:p>
    <w:p w14:paraId="769786F6" w14:textId="22C01A5C" w:rsidR="00CD511E" w:rsidRPr="00DA46D4" w:rsidRDefault="00CD511E" w:rsidP="00112E2D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ahoma" w:hAnsi="Tahoma" w:cs="Tahoma"/>
          <w:sz w:val="20"/>
          <w:lang w:eastAsia="zh-CN"/>
        </w:rPr>
      </w:pPr>
      <w:r w:rsidRPr="00DA46D4">
        <w:rPr>
          <w:rFonts w:ascii="Tahoma" w:eastAsia="SimSun" w:hAnsi="Tahoma" w:cs="Tahoma"/>
          <w:kern w:val="3"/>
          <w:sz w:val="20"/>
        </w:rPr>
        <w:t>Oświadczam, że powierzę niżej wymienionym podwykonawcom wykonanie niżej wskazanych części zamówienia:</w:t>
      </w:r>
    </w:p>
    <w:p w14:paraId="2E218E91" w14:textId="77777777" w:rsidR="00CD511E" w:rsidRPr="00DA46D4" w:rsidRDefault="00CD511E" w:rsidP="00CD511E">
      <w:pPr>
        <w:suppressAutoHyphens/>
        <w:spacing w:after="0" w:line="240" w:lineRule="auto"/>
        <w:ind w:left="360"/>
        <w:jc w:val="both"/>
        <w:rPr>
          <w:rFonts w:ascii="Tahoma" w:hAnsi="Tahoma" w:cs="Tahoma"/>
          <w:sz w:val="20"/>
          <w:lang w:eastAsia="zh-CN"/>
        </w:rPr>
      </w:pPr>
    </w:p>
    <w:tbl>
      <w:tblPr>
        <w:tblW w:w="90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549"/>
        <w:gridCol w:w="5529"/>
      </w:tblGrid>
      <w:tr w:rsidR="00CD511E" w:rsidRPr="00DA46D4" w14:paraId="408CF5DB" w14:textId="77777777" w:rsidTr="00553033">
        <w:trPr>
          <w:trHeight w:val="565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72C9D" w14:textId="77777777" w:rsidR="00CD511E" w:rsidRPr="00DA46D4" w:rsidRDefault="00CD511E" w:rsidP="00553033">
            <w:pPr>
              <w:widowControl w:val="0"/>
              <w:tabs>
                <w:tab w:val="left" w:pos="166"/>
              </w:tabs>
              <w:autoSpaceDN w:val="0"/>
              <w:spacing w:line="276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275802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Nazwa i adres podwykonawcy</w:t>
            </w: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7F774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Część zamówienia, której wykonanie zamierzam powierzyć podwykonawcy</w:t>
            </w:r>
          </w:p>
        </w:tc>
      </w:tr>
      <w:tr w:rsidR="00CD511E" w:rsidRPr="00DA46D4" w14:paraId="0C420FD3" w14:textId="77777777" w:rsidTr="00553033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0AECB" w14:textId="77777777" w:rsidR="00CD511E" w:rsidRPr="00DA46D4" w:rsidRDefault="00CD511E" w:rsidP="00553033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E9296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A739C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  <w:tr w:rsidR="00CD511E" w:rsidRPr="00DA46D4" w14:paraId="5CB3EF20" w14:textId="77777777" w:rsidTr="00553033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5D78F" w14:textId="77777777" w:rsidR="00CD511E" w:rsidRPr="00DA46D4" w:rsidRDefault="00CD511E" w:rsidP="00553033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2.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B74D9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E71E2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  <w:tr w:rsidR="00CD511E" w:rsidRPr="00DA46D4" w14:paraId="6C4D1358" w14:textId="77777777" w:rsidTr="00553033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97A8F" w14:textId="77777777" w:rsidR="00CD511E" w:rsidRPr="00DA46D4" w:rsidRDefault="00CD511E" w:rsidP="00553033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FBB49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09265" w14:textId="77777777" w:rsidR="00CD511E" w:rsidRPr="00DA46D4" w:rsidRDefault="00CD511E" w:rsidP="00553033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</w:tbl>
    <w:p w14:paraId="63EBF66D" w14:textId="77777777" w:rsidR="00CD511E" w:rsidRPr="00DA46D4" w:rsidRDefault="00CD511E" w:rsidP="00CD511E">
      <w:pPr>
        <w:widowControl w:val="0"/>
        <w:tabs>
          <w:tab w:val="left" w:pos="0"/>
        </w:tabs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16"/>
          <w:szCs w:val="16"/>
        </w:rPr>
      </w:pPr>
      <w:r w:rsidRPr="00DA46D4">
        <w:rPr>
          <w:rFonts w:ascii="Tahoma" w:eastAsia="SimSun" w:hAnsi="Tahoma" w:cs="Tahoma"/>
          <w:b/>
          <w:bCs/>
          <w:kern w:val="3"/>
          <w:sz w:val="16"/>
          <w:szCs w:val="16"/>
        </w:rPr>
        <w:t>*Należy wypełnić, jeżeli Wykonawca przewiduje udział podwykonawców</w:t>
      </w:r>
    </w:p>
    <w:p w14:paraId="6E599D52" w14:textId="77777777" w:rsidR="001B6393" w:rsidRPr="00DA46D4" w:rsidRDefault="001B6393" w:rsidP="00CD511E">
      <w:pPr>
        <w:widowControl w:val="0"/>
        <w:tabs>
          <w:tab w:val="left" w:pos="0"/>
        </w:tabs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</w:rPr>
      </w:pPr>
    </w:p>
    <w:p w14:paraId="7EF537F0" w14:textId="30B48C2E" w:rsidR="001B6393" w:rsidRPr="00DA46D4" w:rsidRDefault="001B6393" w:rsidP="00112E2D">
      <w:pPr>
        <w:pStyle w:val="Tekstkomentarza"/>
        <w:numPr>
          <w:ilvl w:val="0"/>
          <w:numId w:val="5"/>
        </w:numPr>
        <w:rPr>
          <w:rFonts w:ascii="Tahoma" w:hAnsi="Tahoma" w:cs="Tahoma"/>
          <w:szCs w:val="20"/>
        </w:rPr>
      </w:pPr>
      <w:r w:rsidRPr="00DA46D4">
        <w:rPr>
          <w:rFonts w:ascii="Tahoma" w:hAnsi="Tahoma" w:cs="Tahoma"/>
          <w:szCs w:val="20"/>
        </w:rPr>
        <w:t xml:space="preserve">Oświadczam, że w celu potwierdzenia spełniania warunków udziału w postępowaniu, polegam na zasobach </w:t>
      </w:r>
      <w:r w:rsidR="00CD061D" w:rsidRPr="00DA46D4">
        <w:rPr>
          <w:rFonts w:ascii="Tahoma" w:hAnsi="Tahoma" w:cs="Tahoma"/>
          <w:szCs w:val="20"/>
        </w:rPr>
        <w:t xml:space="preserve"> </w:t>
      </w:r>
      <w:r w:rsidRPr="00DA46D4">
        <w:rPr>
          <w:rFonts w:ascii="Tahoma" w:hAnsi="Tahoma" w:cs="Tahoma"/>
          <w:szCs w:val="20"/>
        </w:rPr>
        <w:t>podmiotów wskazanych poniżej, którym zostanie powierzona następująca część zamówienia:</w:t>
      </w:r>
    </w:p>
    <w:tbl>
      <w:tblPr>
        <w:tblW w:w="90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549"/>
        <w:gridCol w:w="5529"/>
      </w:tblGrid>
      <w:tr w:rsidR="00112E2D" w:rsidRPr="00DA46D4" w14:paraId="4BA1F22B" w14:textId="77777777" w:rsidTr="00CB1DEB">
        <w:trPr>
          <w:trHeight w:val="565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AFC37" w14:textId="77777777" w:rsidR="00112E2D" w:rsidRPr="00DA46D4" w:rsidRDefault="00112E2D" w:rsidP="00CB1DEB">
            <w:pPr>
              <w:widowControl w:val="0"/>
              <w:tabs>
                <w:tab w:val="left" w:pos="166"/>
              </w:tabs>
              <w:autoSpaceDN w:val="0"/>
              <w:spacing w:after="0" w:line="276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5A8FAA" w14:textId="77777777" w:rsidR="00112E2D" w:rsidRPr="00DA46D4" w:rsidRDefault="00112E2D" w:rsidP="00CB1DEB">
            <w:pPr>
              <w:widowControl w:val="0"/>
              <w:autoSpaceDN w:val="0"/>
              <w:spacing w:after="0"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Nazwa i adres podwykonawcy</w:t>
            </w: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643C0" w14:textId="77777777" w:rsidR="00112E2D" w:rsidRPr="00DA46D4" w:rsidRDefault="00112E2D" w:rsidP="00CB1DEB">
            <w:pPr>
              <w:widowControl w:val="0"/>
              <w:autoSpaceDN w:val="0"/>
              <w:spacing w:after="0"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hAnsi="Tahoma" w:cs="Tahoma"/>
                <w:b/>
                <w:sz w:val="20"/>
              </w:rPr>
              <w:t xml:space="preserve">Część zamówienia, której </w:t>
            </w:r>
            <w:proofErr w:type="gramStart"/>
            <w:r w:rsidRPr="00DA46D4">
              <w:rPr>
                <w:rFonts w:ascii="Tahoma" w:hAnsi="Tahoma" w:cs="Tahoma"/>
                <w:b/>
                <w:sz w:val="20"/>
              </w:rPr>
              <w:t>wykonanie  zamierzam</w:t>
            </w:r>
            <w:proofErr w:type="gramEnd"/>
            <w:r w:rsidRPr="00DA46D4">
              <w:rPr>
                <w:rFonts w:ascii="Tahoma" w:hAnsi="Tahoma" w:cs="Tahoma"/>
                <w:b/>
                <w:sz w:val="20"/>
              </w:rPr>
              <w:t xml:space="preserve"> powierzyć innemu podmiotowi</w:t>
            </w:r>
          </w:p>
        </w:tc>
      </w:tr>
      <w:tr w:rsidR="00112E2D" w:rsidRPr="00DA46D4" w14:paraId="4913BE34" w14:textId="77777777" w:rsidTr="00CB1DEB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43829" w14:textId="77777777" w:rsidR="00112E2D" w:rsidRPr="00DA46D4" w:rsidRDefault="00112E2D" w:rsidP="00CB1DEB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B3CE2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B8895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  <w:tr w:rsidR="00112E2D" w:rsidRPr="00DA46D4" w14:paraId="0D0C4B52" w14:textId="77777777" w:rsidTr="00CB1DEB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74B752" w14:textId="77777777" w:rsidR="00112E2D" w:rsidRPr="00DA46D4" w:rsidRDefault="00112E2D" w:rsidP="00CB1DEB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2.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983E1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52655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  <w:tr w:rsidR="00112E2D" w:rsidRPr="00DA46D4" w14:paraId="2FFB5EE7" w14:textId="77777777" w:rsidTr="00CB1DEB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2445C" w14:textId="77777777" w:rsidR="00112E2D" w:rsidRPr="00DA46D4" w:rsidRDefault="00112E2D" w:rsidP="00CB1DEB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DA46D4">
              <w:rPr>
                <w:rFonts w:ascii="Tahoma" w:eastAsia="SimSun" w:hAnsi="Tahoma" w:cs="Tahoma"/>
                <w:b/>
                <w:kern w:val="3"/>
                <w:sz w:val="20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54068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BE76" w14:textId="77777777" w:rsidR="00112E2D" w:rsidRPr="00DA46D4" w:rsidRDefault="00112E2D" w:rsidP="00CB1DEB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</w:p>
        </w:tc>
      </w:tr>
    </w:tbl>
    <w:p w14:paraId="37FC83B1" w14:textId="77777777" w:rsidR="00CE3A1C" w:rsidRPr="00CE3A1C" w:rsidRDefault="00112E2D" w:rsidP="00CE3A1C">
      <w:pPr>
        <w:pStyle w:val="Tekstkomentarza"/>
        <w:numPr>
          <w:ilvl w:val="0"/>
          <w:numId w:val="5"/>
        </w:numPr>
        <w:rPr>
          <w:rFonts w:ascii="Tahoma" w:hAnsi="Tahoma" w:cs="Tahoma"/>
          <w:szCs w:val="20"/>
        </w:rPr>
      </w:pPr>
      <w:r w:rsidRPr="00DA46D4">
        <w:rPr>
          <w:rFonts w:ascii="Tahoma" w:eastAsia="SimSun" w:hAnsi="Tahoma" w:cs="Tahoma"/>
          <w:kern w:val="3"/>
        </w:rPr>
        <w:t>Oświadczam, że wypełniłem obowiązki informacyjne przewidziane w art. 13 lub art. 14 RODO</w:t>
      </w:r>
      <w:r w:rsidRPr="00DA46D4">
        <w:rPr>
          <w:rFonts w:ascii="Tahoma" w:eastAsia="SimSun" w:hAnsi="Tahoma" w:cs="Tahoma"/>
          <w:vertAlign w:val="superscript"/>
        </w:rPr>
        <w:footnoteReference w:id="2"/>
      </w:r>
      <w:r w:rsidRPr="00DA46D4">
        <w:rPr>
          <w:rFonts w:ascii="Tahoma" w:eastAsia="SimSun" w:hAnsi="Tahoma" w:cs="Tahoma"/>
          <w:kern w:val="3"/>
        </w:rPr>
        <w:t xml:space="preserve"> wobec osób fizycznych, od których dane osobowe bezpośrednio lub pośrednio pozyskałem w celu ubiegania się </w:t>
      </w:r>
      <w:r w:rsidRPr="00DA46D4">
        <w:rPr>
          <w:rFonts w:ascii="Tahoma" w:eastAsia="SimSun" w:hAnsi="Tahoma" w:cs="Tahoma"/>
          <w:kern w:val="3"/>
        </w:rPr>
        <w:br/>
        <w:t>o udzielenie zamówienia pu</w:t>
      </w:r>
      <w:r w:rsidR="00412E0B">
        <w:rPr>
          <w:rFonts w:ascii="Tahoma" w:eastAsia="SimSun" w:hAnsi="Tahoma" w:cs="Tahoma"/>
          <w:kern w:val="3"/>
          <w:lang w:val="pl-PL"/>
        </w:rPr>
        <w:t>b</w:t>
      </w:r>
      <w:r w:rsidRPr="00DA46D4">
        <w:rPr>
          <w:rFonts w:ascii="Tahoma" w:eastAsia="SimSun" w:hAnsi="Tahoma" w:cs="Tahoma"/>
          <w:kern w:val="3"/>
        </w:rPr>
        <w:t xml:space="preserve">licznego w niniejszym postępowaniu. </w:t>
      </w:r>
      <w:r w:rsidRPr="00DA46D4">
        <w:rPr>
          <w:rStyle w:val="Odwoanieprzypisudolnego"/>
          <w:rFonts w:ascii="Tahoma" w:eastAsia="SimSun" w:hAnsi="Tahoma" w:cs="Tahoma"/>
          <w:kern w:val="3"/>
        </w:rPr>
        <w:footnoteReference w:id="3"/>
      </w:r>
    </w:p>
    <w:p w14:paraId="467EE92D" w14:textId="6D54E382" w:rsidR="00CD511E" w:rsidRPr="00CE3A1C" w:rsidRDefault="00CD511E" w:rsidP="00CE3A1C">
      <w:pPr>
        <w:pStyle w:val="Tekstkomentarza"/>
        <w:numPr>
          <w:ilvl w:val="0"/>
          <w:numId w:val="5"/>
        </w:numPr>
        <w:rPr>
          <w:rFonts w:ascii="Tahoma" w:hAnsi="Tahoma" w:cs="Tahoma"/>
          <w:szCs w:val="20"/>
        </w:rPr>
      </w:pPr>
      <w:r w:rsidRPr="00CE3A1C">
        <w:rPr>
          <w:rFonts w:ascii="Tahoma" w:eastAsia="SimSun" w:hAnsi="Tahoma" w:cs="Tahoma"/>
          <w:kern w:val="3"/>
        </w:rPr>
        <w:t>Oświadczam, że oferta nie zawiera / zawiera (właściwe podkreślić) informacji stanowiących tajemnicę przedsiębiorstwa w rozumieniu przepisów o zwalczaniu nieuczciwej konkurencji.</w:t>
      </w:r>
    </w:p>
    <w:p w14:paraId="0DC444AF" w14:textId="77777777" w:rsidR="00CD511E" w:rsidRPr="00DA46D4" w:rsidRDefault="00CD511E" w:rsidP="00CD511E">
      <w:pPr>
        <w:widowControl w:val="0"/>
        <w:autoSpaceDN w:val="0"/>
        <w:spacing w:after="0" w:line="276" w:lineRule="auto"/>
        <w:ind w:firstLine="360"/>
        <w:jc w:val="both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Informacje takie zawarte są w następujących dokumentach:</w:t>
      </w:r>
    </w:p>
    <w:p w14:paraId="3D8B9F2D" w14:textId="77777777" w:rsidR="00CD511E" w:rsidRPr="00DA46D4" w:rsidRDefault="00CD511E" w:rsidP="00CD511E">
      <w:pPr>
        <w:widowControl w:val="0"/>
        <w:autoSpaceDN w:val="0"/>
        <w:spacing w:after="0"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................................................................................. .................................................................................</w:t>
      </w:r>
    </w:p>
    <w:p w14:paraId="306664A1" w14:textId="77777777" w:rsidR="00005F63" w:rsidRPr="00DA46D4" w:rsidRDefault="00005F63" w:rsidP="00112E2D">
      <w:pPr>
        <w:widowControl w:val="0"/>
        <w:numPr>
          <w:ilvl w:val="0"/>
          <w:numId w:val="5"/>
        </w:numPr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Oświadczam, że podjąłem następujące działania w celu zachowania poufności:</w:t>
      </w:r>
    </w:p>
    <w:p w14:paraId="632F41D0" w14:textId="77777777" w:rsidR="00005F63" w:rsidRDefault="00005F63" w:rsidP="00125397">
      <w:pPr>
        <w:widowControl w:val="0"/>
        <w:autoSpaceDN w:val="0"/>
        <w:spacing w:after="0"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</w:rPr>
      </w:pPr>
      <w:r w:rsidRPr="00DA46D4">
        <w:rPr>
          <w:rFonts w:ascii="Tahoma" w:eastAsia="SimSun" w:hAnsi="Tahoma" w:cs="Tahoma"/>
          <w:kern w:val="3"/>
          <w:sz w:val="20"/>
        </w:rPr>
        <w:t>.................................................................................</w:t>
      </w:r>
    </w:p>
    <w:p w14:paraId="1B12EA00" w14:textId="77777777" w:rsidR="00C64859" w:rsidRDefault="00C64859" w:rsidP="004F40B7">
      <w:pPr>
        <w:keepNext/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i/>
          <w:color w:val="0000FF"/>
          <w:kern w:val="3"/>
          <w:sz w:val="20"/>
          <w:szCs w:val="20"/>
          <w:u w:val="single"/>
        </w:rPr>
      </w:pPr>
    </w:p>
    <w:p w14:paraId="7C2ADE93" w14:textId="0792855D" w:rsidR="004F40B7" w:rsidRPr="00E02495" w:rsidRDefault="004F40B7" w:rsidP="004F40B7">
      <w:pPr>
        <w:keepNext/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color w:val="0000FF"/>
          <w:kern w:val="3"/>
          <w:sz w:val="20"/>
          <w:szCs w:val="20"/>
          <w:u w:val="single"/>
        </w:rPr>
      </w:pPr>
      <w:proofErr w:type="gramStart"/>
      <w:r w:rsidRPr="00E02495">
        <w:rPr>
          <w:rFonts w:ascii="Tahoma" w:eastAsia="SimSun" w:hAnsi="Tahoma" w:cs="Tahoma"/>
          <w:i/>
          <w:color w:val="0000FF"/>
          <w:kern w:val="3"/>
          <w:sz w:val="20"/>
          <w:szCs w:val="20"/>
          <w:u w:val="single"/>
        </w:rPr>
        <w:t>Uwaga !</w:t>
      </w:r>
      <w:proofErr w:type="gramEnd"/>
    </w:p>
    <w:p w14:paraId="13A99A47" w14:textId="77777777" w:rsidR="004F40B7" w:rsidRPr="00E02495" w:rsidRDefault="004F40B7" w:rsidP="004F40B7">
      <w:pPr>
        <w:keepNext/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SimSun" w:hAnsi="Tahoma" w:cs="Tahoma"/>
          <w:i/>
          <w:color w:val="0000FF"/>
          <w:kern w:val="3"/>
          <w:sz w:val="20"/>
          <w:szCs w:val="20"/>
        </w:rPr>
      </w:pPr>
      <w:r w:rsidRPr="00E02495">
        <w:rPr>
          <w:rFonts w:ascii="Tahoma" w:eastAsia="SimSun" w:hAnsi="Tahoma" w:cs="Tahoma"/>
          <w:i/>
          <w:color w:val="0000FF"/>
          <w:kern w:val="3"/>
          <w:sz w:val="20"/>
          <w:szCs w:val="20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558576C9" w14:textId="77777777" w:rsidR="004F40B7" w:rsidRPr="00DA46D4" w:rsidRDefault="004F40B7" w:rsidP="00125397">
      <w:pPr>
        <w:widowControl w:val="0"/>
        <w:autoSpaceDN w:val="0"/>
        <w:spacing w:after="0"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</w:rPr>
      </w:pPr>
    </w:p>
    <w:sectPr w:rsidR="004F40B7" w:rsidRPr="00DA46D4" w:rsidSect="00950679">
      <w:headerReference w:type="default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/>
      <w:pgMar w:top="1134" w:right="851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D057D" w14:textId="77777777" w:rsidR="002D7A90" w:rsidRDefault="002D7A90">
      <w:r>
        <w:separator/>
      </w:r>
    </w:p>
  </w:endnote>
  <w:endnote w:type="continuationSeparator" w:id="0">
    <w:p w14:paraId="3D2E2945" w14:textId="77777777" w:rsidR="002D7A90" w:rsidRDefault="002D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BE03A" w14:textId="49DFD17D" w:rsidR="002D7A90" w:rsidRDefault="002D7A90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360"/>
      <w:jc w:val="center"/>
      <w:rPr>
        <w:rFonts w:ascii="Tahoma" w:hAnsi="Tahoma" w:cs="Tahoma"/>
        <w:sz w:val="8"/>
        <w:szCs w:val="8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3BE177E" wp14:editId="34FC3090">
              <wp:simplePos x="0" y="0"/>
              <wp:positionH relativeFrom="page">
                <wp:posOffset>6597015</wp:posOffset>
              </wp:positionH>
              <wp:positionV relativeFrom="paragraph">
                <wp:posOffset>635</wp:posOffset>
              </wp:positionV>
              <wp:extent cx="241300" cy="173355"/>
              <wp:effectExtent l="0" t="0" r="0" b="0"/>
              <wp:wrapSquare wrapText="largest"/>
              <wp:docPr id="17756464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143A0" w14:textId="77777777" w:rsidR="002D7A90" w:rsidRDefault="002D7A90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E17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519.45pt;margin-top:.05pt;width:1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" stroked="f">
              <v:textbox inset="0,0,0,0">
                <w:txbxContent>
                  <w:p w14:paraId="53E143A0" w14:textId="77777777" w:rsidR="002D7A90" w:rsidRDefault="002D7A90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3C5FB05" w14:textId="77777777" w:rsidR="002D7A90" w:rsidRDefault="002D7A90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360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 ZOZ MSWiA w Szczecinie</w:t>
    </w:r>
  </w:p>
  <w:p w14:paraId="4D3BC283" w14:textId="77777777" w:rsidR="002D7A90" w:rsidRDefault="002D7A90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360"/>
      <w:jc w:val="center"/>
      <w:rPr>
        <w:rFonts w:ascii="Tahoma" w:hAnsi="Tahoma" w:cs="Tahoma"/>
        <w:szCs w:val="16"/>
      </w:rPr>
    </w:pPr>
    <w:r>
      <w:rPr>
        <w:rFonts w:ascii="Tahoma" w:hAnsi="Tahoma" w:cs="Tahoma"/>
        <w:sz w:val="16"/>
        <w:szCs w:val="16"/>
      </w:rPr>
      <w:t>ul. Jagiellońska 44, 70-</w:t>
    </w:r>
    <w:proofErr w:type="gramStart"/>
    <w:r>
      <w:rPr>
        <w:rFonts w:ascii="Tahoma" w:hAnsi="Tahoma" w:cs="Tahoma"/>
        <w:sz w:val="16"/>
        <w:szCs w:val="16"/>
      </w:rPr>
      <w:t>382  Szczecin</w:t>
    </w:r>
    <w:proofErr w:type="gramEnd"/>
    <w:r>
      <w:rPr>
        <w:rFonts w:ascii="Tahoma" w:hAnsi="Tahoma" w:cs="Tahoma"/>
        <w:sz w:val="16"/>
        <w:szCs w:val="16"/>
      </w:rPr>
      <w:t xml:space="preserve"> TEL. 91 43 29 500 / FAX. 91 43 29 501</w:t>
    </w:r>
  </w:p>
  <w:p w14:paraId="08A1F150" w14:textId="77777777" w:rsidR="002D7A90" w:rsidRDefault="002D7A90">
    <w:pPr>
      <w:pStyle w:val="Stopka"/>
      <w:ind w:right="360"/>
      <w:jc w:val="center"/>
      <w:rPr>
        <w:rFonts w:ascii="Tahoma" w:hAnsi="Tahoma" w:cs="Tahoma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F62FB" w14:textId="77777777" w:rsidR="002D7A90" w:rsidRDefault="002D7A90">
      <w:r>
        <w:separator/>
      </w:r>
    </w:p>
  </w:footnote>
  <w:footnote w:type="continuationSeparator" w:id="0">
    <w:p w14:paraId="540074D5" w14:textId="77777777" w:rsidR="002D7A90" w:rsidRDefault="002D7A90">
      <w:r>
        <w:continuationSeparator/>
      </w:r>
    </w:p>
  </w:footnote>
  <w:footnote w:id="1">
    <w:p w14:paraId="44989EE1" w14:textId="77777777" w:rsidR="002D7A90" w:rsidRPr="00552D46" w:rsidRDefault="002D7A90" w:rsidP="00CE3A1C">
      <w:pPr>
        <w:pStyle w:val="Tekstprzypisudolnego"/>
        <w:spacing w:after="0"/>
        <w:jc w:val="both"/>
        <w:rPr>
          <w:sz w:val="16"/>
          <w:szCs w:val="16"/>
        </w:rPr>
      </w:pPr>
      <w:r w:rsidRPr="00552D46">
        <w:rPr>
          <w:rFonts w:ascii="Liberation Serif" w:hAnsi="Liberation Serif"/>
          <w:sz w:val="16"/>
          <w:szCs w:val="16"/>
        </w:rPr>
        <w:footnoteRef/>
      </w:r>
      <w:r w:rsidRPr="00552D46">
        <w:rPr>
          <w:sz w:val="16"/>
          <w:szCs w:val="16"/>
        </w:rPr>
        <w:t xml:space="preserve"> W rozumieniu zalecenia Komisji 2003/361/WE z dnia 6 maja 2003r. dotyczącego definicji mikroprzedsiębiorstw oraz małych i średnich przedsiębiorstw, Dz. U. L 124 z 20.5.2003, str. 36-41:</w:t>
      </w:r>
    </w:p>
    <w:p w14:paraId="2E13E5BF" w14:textId="77777777" w:rsidR="002D7A90" w:rsidRPr="00552D46" w:rsidRDefault="002D7A90" w:rsidP="00CE3A1C">
      <w:pPr>
        <w:autoSpaceDE w:val="0"/>
        <w:spacing w:after="0"/>
        <w:jc w:val="both"/>
        <w:rPr>
          <w:sz w:val="16"/>
          <w:szCs w:val="16"/>
        </w:rPr>
      </w:pPr>
      <w:r w:rsidRPr="00552D46">
        <w:rPr>
          <w:b/>
          <w:bCs/>
          <w:sz w:val="16"/>
          <w:szCs w:val="16"/>
        </w:rPr>
        <w:t xml:space="preserve">A) </w:t>
      </w:r>
      <w:r w:rsidRPr="00552D46">
        <w:rPr>
          <w:sz w:val="16"/>
          <w:szCs w:val="16"/>
        </w:rPr>
        <w:t>Przedsiębiorstwo posiadające status mikroprzedsiębiorstwa w rozumieniu załącznika do zalecenia Komisji</w:t>
      </w:r>
    </w:p>
    <w:p w14:paraId="4C619937" w14:textId="77777777" w:rsidR="002D7A90" w:rsidRPr="00552D46" w:rsidRDefault="002D7A90" w:rsidP="00CE3A1C">
      <w:pPr>
        <w:autoSpaceDE w:val="0"/>
        <w:spacing w:after="0"/>
        <w:jc w:val="both"/>
        <w:rPr>
          <w:sz w:val="16"/>
          <w:szCs w:val="16"/>
        </w:rPr>
      </w:pPr>
      <w:r w:rsidRPr="00552D46">
        <w:rPr>
          <w:sz w:val="16"/>
          <w:szCs w:val="16"/>
        </w:rPr>
        <w:t xml:space="preserve">2003/361/WE z dnia 6 maja 2003 r. dotyczącego definicji przedsiębiorstw mikro, małych i średnich (Dz. Urz. UE L 124z 20.05.2003, str. 36): </w:t>
      </w:r>
      <w:r w:rsidRPr="00552D46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552D46">
        <w:rPr>
          <w:sz w:val="16"/>
          <w:szCs w:val="16"/>
        </w:rPr>
        <w:t xml:space="preserve"> </w:t>
      </w:r>
      <w:r w:rsidRPr="00552D46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14:paraId="573FC219" w14:textId="77777777" w:rsidR="002D7A90" w:rsidRPr="00552D46" w:rsidRDefault="002D7A90" w:rsidP="00CE3A1C">
      <w:pPr>
        <w:autoSpaceDE w:val="0"/>
        <w:spacing w:after="0"/>
        <w:jc w:val="both"/>
        <w:rPr>
          <w:sz w:val="16"/>
          <w:szCs w:val="16"/>
        </w:rPr>
      </w:pPr>
      <w:r w:rsidRPr="00552D46">
        <w:rPr>
          <w:b/>
          <w:bCs/>
          <w:sz w:val="16"/>
          <w:szCs w:val="16"/>
        </w:rPr>
        <w:t xml:space="preserve">B) </w:t>
      </w:r>
      <w:r w:rsidRPr="00552D46">
        <w:rPr>
          <w:sz w:val="16"/>
          <w:szCs w:val="16"/>
        </w:rPr>
        <w:t>Przedsiębiorstwo posiadające status małego przedsiębiorstwa w rozumieniu załącznika do zalecenia Komisji</w:t>
      </w:r>
    </w:p>
    <w:p w14:paraId="4406213C" w14:textId="77777777" w:rsidR="002D7A90" w:rsidRPr="00552D46" w:rsidRDefault="002D7A90" w:rsidP="00CE3A1C">
      <w:pPr>
        <w:autoSpaceDE w:val="0"/>
        <w:spacing w:after="0"/>
        <w:jc w:val="both"/>
        <w:rPr>
          <w:sz w:val="16"/>
          <w:szCs w:val="16"/>
        </w:rPr>
      </w:pPr>
      <w:r w:rsidRPr="00552D46">
        <w:rPr>
          <w:sz w:val="16"/>
          <w:szCs w:val="16"/>
        </w:rPr>
        <w:t xml:space="preserve">2003/361/WE z dnia 6 maja 2003 r. dotyczącego definicji przedsiębiorstw mikro, małych i średnich (Dz. Urz. UE L 124 z 20.05.2003, str. 36): </w:t>
      </w:r>
      <w:r w:rsidRPr="00552D46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552D46">
        <w:rPr>
          <w:sz w:val="16"/>
          <w:szCs w:val="16"/>
        </w:rPr>
        <w:t xml:space="preserve"> </w:t>
      </w:r>
      <w:r w:rsidRPr="00552D46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3A35C0B5" w14:textId="77777777" w:rsidR="002D7A90" w:rsidRPr="00552D46" w:rsidRDefault="002D7A90" w:rsidP="00CE3A1C">
      <w:pPr>
        <w:autoSpaceDE w:val="0"/>
        <w:spacing w:after="0"/>
        <w:jc w:val="both"/>
        <w:rPr>
          <w:sz w:val="16"/>
          <w:szCs w:val="16"/>
        </w:rPr>
      </w:pPr>
      <w:r w:rsidRPr="00552D46">
        <w:rPr>
          <w:b/>
          <w:bCs/>
          <w:sz w:val="16"/>
          <w:szCs w:val="16"/>
        </w:rPr>
        <w:t xml:space="preserve">C) </w:t>
      </w:r>
      <w:r w:rsidRPr="00552D46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52D46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552D46">
        <w:rPr>
          <w:sz w:val="16"/>
          <w:szCs w:val="16"/>
        </w:rPr>
        <w:t xml:space="preserve"> </w:t>
      </w:r>
      <w:r w:rsidRPr="00552D46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552D46">
        <w:rPr>
          <w:sz w:val="16"/>
          <w:szCs w:val="16"/>
        </w:rPr>
        <w:t xml:space="preserve"> </w:t>
      </w:r>
      <w:r w:rsidRPr="00552D46">
        <w:rPr>
          <w:i/>
          <w:iCs/>
          <w:sz w:val="16"/>
          <w:szCs w:val="16"/>
        </w:rPr>
        <w:t>43 mln EUR.</w:t>
      </w:r>
    </w:p>
    <w:p w14:paraId="3B2EA54A" w14:textId="77777777" w:rsidR="002D7A90" w:rsidRPr="00552D46" w:rsidRDefault="002D7A90" w:rsidP="00CE3A1C">
      <w:pPr>
        <w:pStyle w:val="Tekstprzypisudolnego"/>
        <w:spacing w:after="0"/>
        <w:jc w:val="both"/>
        <w:rPr>
          <w:sz w:val="16"/>
          <w:szCs w:val="16"/>
        </w:rPr>
      </w:pPr>
    </w:p>
  </w:footnote>
  <w:footnote w:id="2">
    <w:p w14:paraId="37C478D0" w14:textId="77777777" w:rsidR="002D7A90" w:rsidRDefault="002D7A90" w:rsidP="00112E2D">
      <w:pPr>
        <w:pStyle w:val="Tekstprzypisudolnego"/>
        <w:ind w:left="142" w:hanging="142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DC329A4" w14:textId="77777777" w:rsidR="002D7A90" w:rsidRDefault="002D7A90" w:rsidP="00112E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 xml:space="preserve">W przypadku gdy wykonawca </w:t>
      </w:r>
      <w:r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D26E" w14:textId="42C11812" w:rsidR="002D7A90" w:rsidRDefault="002D7A90">
    <w:pPr>
      <w:pStyle w:val="Nagwek"/>
      <w:rPr>
        <w:rFonts w:ascii="Tahoma" w:hAnsi="Tahoma" w:cs="Tahoma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7C5493FC" wp14:editId="22AC302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7660" cy="101600"/>
              <wp:effectExtent l="0" t="0" r="0" b="0"/>
              <wp:wrapSquare wrapText="largest"/>
              <wp:docPr id="17959147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" cy="1016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F613A" w14:textId="77777777" w:rsidR="002D7A90" w:rsidRDefault="002D7A90">
                          <w:pPr>
                            <w:pStyle w:val="Nagwek"/>
                          </w:pPr>
                          <w:r w:rsidRPr="00CC0E7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 </w:instrTex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E3A1C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493F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5.8pt;height:8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" stroked="f">
              <v:fill opacity="0"/>
              <v:textbox inset="0,0,0,0">
                <w:txbxContent>
                  <w:p w14:paraId="6D5F613A" w14:textId="77777777" w:rsidR="002D7A90" w:rsidRDefault="002D7A90">
                    <w:pPr>
                      <w:pStyle w:val="Nagwek"/>
                    </w:pPr>
                    <w:r w:rsidRPr="00CC0E7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t>-</w:t>
                    </w:r>
                    <w:r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 </w:instrText>
                    </w:r>
                    <w:r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CE3A1C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t>-</w:t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1B641" w14:textId="5F4A21F4" w:rsidR="002D7A90" w:rsidRDefault="002D7A90">
    <w:r>
      <w:rPr>
        <w:noProof/>
      </w:rPr>
      <w:drawing>
        <wp:anchor distT="0" distB="0" distL="114935" distR="114935" simplePos="0" relativeHeight="251658752" behindDoc="0" locked="0" layoutInCell="1" allowOverlap="1" wp14:anchorId="3E981ACF" wp14:editId="325E1B4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966595" cy="2588260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6595" cy="2588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9"/>
    <w:multiLevelType w:val="singleLevel"/>
    <w:tmpl w:val="54FA7708"/>
    <w:lvl w:ilvl="0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</w:abstractNum>
  <w:abstractNum w:abstractNumId="10" w15:restartNumberingAfterBreak="0">
    <w:nsid w:val="0000000A"/>
    <w:multiLevelType w:val="multilevel"/>
    <w:tmpl w:val="CFD6CCA0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6"/>
      <w:numFmt w:val="upperRoman"/>
      <w:lvlText w:val="%3.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</w:lvl>
  </w:abstractNum>
  <w:abstractNum w:abstractNumId="12" w15:restartNumberingAfterBreak="0">
    <w:nsid w:val="0000000C"/>
    <w:multiLevelType w:val="multilevel"/>
    <w:tmpl w:val="09240F0C"/>
    <w:name w:val="WW8Num1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SimSun"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ahoma" w:eastAsia="SimSun" w:hAnsi="Tahoma" w:cs="Tahoma" w:hint="default"/>
        <w:b/>
        <w:sz w:val="20"/>
        <w:szCs w:val="2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eastAsia="SimSun" w:hint="default"/>
      </w:r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ahoma"/>
        <w:b w:val="0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ahoma"/>
        <w:b w:val="0"/>
      </w:rPr>
    </w:lvl>
    <w:lvl w:ilvl="2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ahoma"/>
        <w:b w:val="0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ahoma" w:hAnsi="Tahoma" w:cs="Tahoma"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ahoma" w:hAnsi="Tahoma" w:cs="Tahoma" w:hint="default"/>
        <w:sz w:val="20"/>
        <w:lang w:eastAsia="pl-PL"/>
      </w:rPr>
    </w:lvl>
  </w:abstractNum>
  <w:abstractNum w:abstractNumId="17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</w:rPr>
    </w:lvl>
  </w:abstractNum>
  <w:abstractNum w:abstractNumId="18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i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9" w15:restartNumberingAfterBreak="0">
    <w:nsid w:val="00000013"/>
    <w:multiLevelType w:val="singleLevel"/>
    <w:tmpl w:val="11043A52"/>
    <w:name w:val="WW8Num24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</w:rPr>
    </w:lvl>
  </w:abstractNum>
  <w:abstractNum w:abstractNumId="20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21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</w:lvl>
  </w:abstractNum>
  <w:abstractNum w:abstractNumId="22" w15:restartNumberingAfterBreak="0">
    <w:nsid w:val="00000016"/>
    <w:multiLevelType w:val="multilevel"/>
    <w:tmpl w:val="00000016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7"/>
    <w:multiLevelType w:val="multilevel"/>
    <w:tmpl w:val="0000001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25" w15:restartNumberingAfterBreak="0">
    <w:nsid w:val="00000019"/>
    <w:multiLevelType w:val="singleLevel"/>
    <w:tmpl w:val="00000019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ahoma" w:hAnsi="Tahoma" w:cs="Tahoma"/>
        <w:sz w:val="20"/>
      </w:rPr>
    </w:lvl>
  </w:abstractNum>
  <w:abstractNum w:abstractNumId="26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27" w15:restartNumberingAfterBreak="0">
    <w:nsid w:val="0000001B"/>
    <w:multiLevelType w:val="singleLevel"/>
    <w:tmpl w:val="DFB01E7C"/>
    <w:name w:val="WW8Num32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b w:val="0"/>
      </w:rPr>
    </w:lvl>
  </w:abstractNum>
  <w:abstractNum w:abstractNumId="28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29" w15:restartNumberingAfterBreak="0">
    <w:nsid w:val="0000001D"/>
    <w:multiLevelType w:val="singleLevel"/>
    <w:tmpl w:val="0000001D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imes New Roman" w:hint="default"/>
        <w:sz w:val="20"/>
        <w:szCs w:val="20"/>
        <w:lang w:eastAsia="pl-PL"/>
      </w:rPr>
    </w:lvl>
  </w:abstractNum>
  <w:abstractNum w:abstractNumId="30" w15:restartNumberingAfterBreak="0">
    <w:nsid w:val="0000001E"/>
    <w:multiLevelType w:val="multilevel"/>
    <w:tmpl w:val="0000001E"/>
    <w:name w:val="WW8Num4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Tahoma" w:eastAsia="Calibri" w:hAnsi="Tahoma" w:cs="Tahoma" w:hint="default"/>
        <w:b/>
        <w:sz w:val="20"/>
        <w:szCs w:val="20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1" w15:restartNumberingAfterBreak="0">
    <w:nsid w:val="0000001F"/>
    <w:multiLevelType w:val="multilevel"/>
    <w:tmpl w:val="0000001F"/>
    <w:name w:val="WW8Num43"/>
    <w:lvl w:ilvl="0">
      <w:start w:val="10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32" w15:restartNumberingAfterBreak="0">
    <w:nsid w:val="00000020"/>
    <w:multiLevelType w:val="singleLevel"/>
    <w:tmpl w:val="00000020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  <w:szCs w:val="20"/>
      </w:rPr>
    </w:lvl>
  </w:abstractNum>
  <w:abstractNum w:abstractNumId="33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  <w:szCs w:val="20"/>
      </w:rPr>
    </w:lvl>
  </w:abstractNum>
  <w:abstractNum w:abstractNumId="34" w15:restartNumberingAfterBreak="0">
    <w:nsid w:val="00000022"/>
    <w:multiLevelType w:val="singleLevel"/>
    <w:tmpl w:val="00000022"/>
    <w:name w:val="WW8Num48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35" w15:restartNumberingAfterBreak="0">
    <w:nsid w:val="00000023"/>
    <w:multiLevelType w:val="singleLevel"/>
    <w:tmpl w:val="00000023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37" w15:restartNumberingAfterBreak="0">
    <w:nsid w:val="00000025"/>
    <w:multiLevelType w:val="multilevel"/>
    <w:tmpl w:val="0000002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imes New Roman"/>
        <w:b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imes New Roman"/>
        <w:b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imes New Roman"/>
        <w:b/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imes New Roman"/>
        <w:b/>
        <w:sz w:val="20"/>
      </w:rPr>
    </w:lvl>
  </w:abstractNum>
  <w:abstractNum w:abstractNumId="38" w15:restartNumberingAfterBreak="0">
    <w:nsid w:val="00000026"/>
    <w:multiLevelType w:val="multilevel"/>
    <w:tmpl w:val="00000026"/>
    <w:name w:val="WW8Num54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ascii="Tahoma" w:hAnsi="Tahoma" w:cs="Tahoma" w:hint="default"/>
        <w:b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9" w:hanging="420"/>
      </w:pPr>
      <w:rPr>
        <w:rFonts w:ascii="Tahoma" w:hAnsi="Tahoma" w:cs="Tahom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ascii="Tahoma" w:hAnsi="Tahoma" w:cs="Tahom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ascii="Tahoma" w:hAnsi="Tahoma" w:cs="Tahom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ascii="Tahoma" w:hAnsi="Tahoma" w:cs="Tahom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ascii="Tahoma" w:hAnsi="Tahoma" w:cs="Tahom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ascii="Tahoma" w:hAnsi="Tahoma" w:cs="Tahom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ascii="Tahoma" w:hAnsi="Tahoma" w:cs="Tahom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ascii="Tahoma" w:hAnsi="Tahoma" w:cs="Tahoma" w:hint="default"/>
        <w:b/>
        <w:sz w:val="20"/>
      </w:rPr>
    </w:lvl>
  </w:abstractNum>
  <w:abstractNum w:abstractNumId="39" w15:restartNumberingAfterBreak="0">
    <w:nsid w:val="00000027"/>
    <w:multiLevelType w:val="multilevel"/>
    <w:tmpl w:val="0908EAA8"/>
    <w:name w:val="WW8Num55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0" w15:restartNumberingAfterBreak="0">
    <w:nsid w:val="00000028"/>
    <w:multiLevelType w:val="singleLevel"/>
    <w:tmpl w:val="00000028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41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42" w15:restartNumberingAfterBreak="0">
    <w:nsid w:val="0000002A"/>
    <w:multiLevelType w:val="singleLevel"/>
    <w:tmpl w:val="0000002A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imes New Roman" w:hint="default"/>
        <w:sz w:val="20"/>
        <w:szCs w:val="20"/>
        <w:lang w:eastAsia="pl-PL"/>
      </w:rPr>
    </w:lvl>
  </w:abstractNum>
  <w:abstractNum w:abstractNumId="43" w15:restartNumberingAfterBreak="0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  <w:sz w:val="20"/>
      </w:rPr>
    </w:lvl>
  </w:abstractNum>
  <w:abstractNum w:abstractNumId="44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pacing w:val="-6"/>
        <w:sz w:val="20"/>
        <w:szCs w:val="20"/>
        <w:lang w:eastAsia="ar-SA"/>
      </w:rPr>
    </w:lvl>
  </w:abstractNum>
  <w:abstractNum w:abstractNumId="45" w15:restartNumberingAfterBreak="0">
    <w:nsid w:val="0000002D"/>
    <w:multiLevelType w:val="multilevel"/>
    <w:tmpl w:val="0000002D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  <w:rPr>
        <w:rFonts w:ascii="Tahoma" w:hAnsi="Tahoma" w:cs="Tahoma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E"/>
    <w:multiLevelType w:val="singleLevel"/>
    <w:tmpl w:val="0000002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imes New Roman" w:hint="default"/>
        <w:sz w:val="16"/>
        <w:szCs w:val="16"/>
        <w:lang w:eastAsia="pl-PL"/>
      </w:rPr>
    </w:lvl>
  </w:abstractNum>
  <w:abstractNum w:abstractNumId="47" w15:restartNumberingAfterBreak="0">
    <w:nsid w:val="0000002F"/>
    <w:multiLevelType w:val="multilevel"/>
    <w:tmpl w:val="0000002F"/>
    <w:name w:val="WW8Num65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cs="Symbol" w:hint="default"/>
        <w:b w:val="0"/>
        <w:i w:val="0"/>
        <w:w w:val="10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  <w:b w:val="0"/>
        <w:i w:val="0"/>
        <w:sz w:val="20"/>
        <w:lang w:val="x-none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8" w15:restartNumberingAfterBreak="0">
    <w:nsid w:val="00000030"/>
    <w:multiLevelType w:val="singleLevel"/>
    <w:tmpl w:val="7E866E6E"/>
    <w:name w:val="WW8Num6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sz w:val="20"/>
      </w:rPr>
    </w:lvl>
  </w:abstractNum>
  <w:abstractNum w:abstractNumId="49" w15:restartNumberingAfterBreak="0">
    <w:nsid w:val="00000032"/>
    <w:multiLevelType w:val="multilevel"/>
    <w:tmpl w:val="00000032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0" w15:restartNumberingAfterBreak="0">
    <w:nsid w:val="00000033"/>
    <w:multiLevelType w:val="singleLevel"/>
    <w:tmpl w:val="0415000F"/>
    <w:name w:val="WW8Num162"/>
    <w:lvl w:ilvl="0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</w:abstractNum>
  <w:abstractNum w:abstractNumId="51" w15:restartNumberingAfterBreak="0">
    <w:nsid w:val="00000034"/>
    <w:multiLevelType w:val="singleLevel"/>
    <w:tmpl w:val="00000034"/>
    <w:name w:val="WW8Num72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sz w:val="20"/>
      </w:rPr>
    </w:lvl>
  </w:abstractNum>
  <w:abstractNum w:abstractNumId="52" w15:restartNumberingAfterBreak="0">
    <w:nsid w:val="00000035"/>
    <w:multiLevelType w:val="singleLevel"/>
    <w:tmpl w:val="00000035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3" w15:restartNumberingAfterBreak="0">
    <w:nsid w:val="00000036"/>
    <w:multiLevelType w:val="singleLevel"/>
    <w:tmpl w:val="E6D639EE"/>
    <w:name w:val="WW8Num74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b w:val="0"/>
        <w:sz w:val="20"/>
      </w:rPr>
    </w:lvl>
  </w:abstractNum>
  <w:abstractNum w:abstractNumId="54" w15:restartNumberingAfterBreak="0">
    <w:nsid w:val="00000037"/>
    <w:multiLevelType w:val="singleLevel"/>
    <w:tmpl w:val="00000037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032" w:hanging="360"/>
      </w:pPr>
    </w:lvl>
  </w:abstractNum>
  <w:abstractNum w:abstractNumId="55" w15:restartNumberingAfterBreak="0">
    <w:nsid w:val="00000038"/>
    <w:multiLevelType w:val="singleLevel"/>
    <w:tmpl w:val="00000038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ahoma" w:hAnsi="Tahoma" w:cs="Tahoma" w:hint="default"/>
        <w:sz w:val="20"/>
      </w:rPr>
    </w:lvl>
  </w:abstractNum>
  <w:abstractNum w:abstractNumId="56" w15:restartNumberingAfterBreak="0">
    <w:nsid w:val="00000039"/>
    <w:multiLevelType w:val="singleLevel"/>
    <w:tmpl w:val="00000039"/>
    <w:name w:val="WW8Num79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57" w15:restartNumberingAfterBreak="0">
    <w:nsid w:val="0000003A"/>
    <w:multiLevelType w:val="singleLevel"/>
    <w:tmpl w:val="0000003A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0000003B"/>
    <w:multiLevelType w:val="singleLevel"/>
    <w:tmpl w:val="0000003B"/>
    <w:name w:val="WW8Num81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0000003C"/>
    <w:multiLevelType w:val="multilevel"/>
    <w:tmpl w:val="0000003C"/>
    <w:name w:val="WW8Num83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355" w:hanging="504"/>
      </w:pPr>
      <w:rPr>
        <w:rFonts w:ascii="Symbol" w:hAnsi="Symbol" w:cs="Symbol" w:hint="default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D"/>
    <w:multiLevelType w:val="singleLevel"/>
    <w:tmpl w:val="0000003D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imes New Roman" w:hint="default"/>
        <w:sz w:val="20"/>
        <w:szCs w:val="20"/>
        <w:lang w:eastAsia="pl-PL"/>
      </w:rPr>
    </w:lvl>
  </w:abstractNum>
  <w:abstractNum w:abstractNumId="61" w15:restartNumberingAfterBreak="0">
    <w:nsid w:val="0000003E"/>
    <w:multiLevelType w:val="singleLevel"/>
    <w:tmpl w:val="0000003E"/>
    <w:name w:val="WW8Num8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ahoma" w:hAnsi="Tahoma" w:cs="Tahoma" w:hint="default"/>
        <w:b/>
        <w:bCs/>
        <w:sz w:val="20"/>
        <w:szCs w:val="20"/>
      </w:rPr>
    </w:lvl>
  </w:abstractNum>
  <w:abstractNum w:abstractNumId="62" w15:restartNumberingAfterBreak="0">
    <w:nsid w:val="0000003F"/>
    <w:multiLevelType w:val="singleLevel"/>
    <w:tmpl w:val="D53E481A"/>
    <w:name w:val="WW8Num86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b/>
        <w:bCs w:val="0"/>
        <w:sz w:val="20"/>
        <w:szCs w:val="16"/>
      </w:rPr>
    </w:lvl>
  </w:abstractNum>
  <w:abstractNum w:abstractNumId="63" w15:restartNumberingAfterBreak="0">
    <w:nsid w:val="00000040"/>
    <w:multiLevelType w:val="singleLevel"/>
    <w:tmpl w:val="7D220BA8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64" w15:restartNumberingAfterBreak="0">
    <w:nsid w:val="00000041"/>
    <w:multiLevelType w:val="multilevel"/>
    <w:tmpl w:val="00000041"/>
    <w:name w:val="WW8Num88"/>
    <w:lvl w:ilvl="0">
      <w:start w:val="15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ascii="Tahoma" w:eastAsia="Tahoma" w:hAnsi="Tahoma" w:cs="Tahoma" w:hint="default"/>
        <w:b/>
        <w:color w:val="auto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125" w:hanging="420"/>
      </w:pPr>
      <w:rPr>
        <w:rFonts w:ascii="Tahoma" w:eastAsia="Tahoma" w:hAnsi="Tahoma" w:cs="Tahoma" w:hint="default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0" w:hanging="720"/>
      </w:pPr>
      <w:rPr>
        <w:rFonts w:ascii="Tahoma" w:eastAsia="Tahoma" w:hAnsi="Tahoma" w:cs="Tahom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5" w:hanging="720"/>
      </w:pPr>
      <w:rPr>
        <w:rFonts w:ascii="Tahoma" w:eastAsia="Tahoma" w:hAnsi="Tahoma" w:cs="Tahom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00" w:hanging="1080"/>
      </w:pPr>
      <w:rPr>
        <w:rFonts w:ascii="Tahoma" w:eastAsia="Tahoma" w:hAnsi="Tahoma" w:cs="Tahom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5" w:hanging="1080"/>
      </w:pPr>
      <w:rPr>
        <w:rFonts w:ascii="Tahoma" w:eastAsia="Tahoma" w:hAnsi="Tahoma" w:cs="Tahom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70" w:hanging="1440"/>
      </w:pPr>
      <w:rPr>
        <w:rFonts w:ascii="Tahoma" w:eastAsia="Tahoma" w:hAnsi="Tahoma" w:cs="Tahom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75" w:hanging="1440"/>
      </w:pPr>
      <w:rPr>
        <w:rFonts w:ascii="Tahoma" w:eastAsia="Tahoma" w:hAnsi="Tahoma" w:cs="Tahom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40" w:hanging="1800"/>
      </w:pPr>
      <w:rPr>
        <w:rFonts w:ascii="Tahoma" w:eastAsia="Tahoma" w:hAnsi="Tahoma" w:cs="Tahoma" w:hint="default"/>
        <w:b/>
        <w:color w:val="auto"/>
        <w:sz w:val="20"/>
      </w:rPr>
    </w:lvl>
  </w:abstractNum>
  <w:abstractNum w:abstractNumId="65" w15:restartNumberingAfterBreak="0">
    <w:nsid w:val="00000042"/>
    <w:multiLevelType w:val="singleLevel"/>
    <w:tmpl w:val="00000042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ahoma" w:hAnsi="Tahoma" w:cs="Tahoma"/>
        <w:sz w:val="20"/>
      </w:rPr>
    </w:lvl>
  </w:abstractNum>
  <w:abstractNum w:abstractNumId="66" w15:restartNumberingAfterBreak="0">
    <w:nsid w:val="00000043"/>
    <w:multiLevelType w:val="singleLevel"/>
    <w:tmpl w:val="0B181682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67" w15:restartNumberingAfterBreak="0">
    <w:nsid w:val="00000044"/>
    <w:multiLevelType w:val="multilevel"/>
    <w:tmpl w:val="00000044"/>
    <w:name w:val="WW8Num9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53" w:hanging="360"/>
      </w:pPr>
      <w:rPr>
        <w:rFonts w:ascii="Tahoma" w:hAnsi="Tahoma" w:cs="Tahom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68" w15:restartNumberingAfterBreak="0">
    <w:nsid w:val="00000045"/>
    <w:multiLevelType w:val="singleLevel"/>
    <w:tmpl w:val="E07CA7DE"/>
    <w:name w:val="WW8Num93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b w:val="0"/>
      </w:rPr>
    </w:lvl>
  </w:abstractNum>
  <w:abstractNum w:abstractNumId="69" w15:restartNumberingAfterBreak="0">
    <w:nsid w:val="00000046"/>
    <w:multiLevelType w:val="singleLevel"/>
    <w:tmpl w:val="00000046"/>
    <w:name w:val="WW8Num9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</w:rPr>
    </w:lvl>
  </w:abstractNum>
  <w:abstractNum w:abstractNumId="70" w15:restartNumberingAfterBreak="0">
    <w:nsid w:val="00000047"/>
    <w:multiLevelType w:val="singleLevel"/>
    <w:tmpl w:val="00000047"/>
    <w:name w:val="WW8Num9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szCs w:val="20"/>
      </w:rPr>
    </w:lvl>
  </w:abstractNum>
  <w:abstractNum w:abstractNumId="71" w15:restartNumberingAfterBreak="0">
    <w:nsid w:val="00000048"/>
    <w:multiLevelType w:val="multilevel"/>
    <w:tmpl w:val="00000048"/>
    <w:name w:val="WW8Num9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i w:val="0"/>
        <w:sz w:val="20"/>
        <w:szCs w:val="2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00000049"/>
    <w:multiLevelType w:val="multilevel"/>
    <w:tmpl w:val="00000049"/>
    <w:name w:val="WW8Num10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0000004A"/>
    <w:multiLevelType w:val="multilevel"/>
    <w:tmpl w:val="0000004A"/>
    <w:name w:val="WW8Num10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eastAsia="Calibri" w:hAnsi="Tahoma" w:cs="Tahom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10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4C"/>
    <w:multiLevelType w:val="multilevel"/>
    <w:tmpl w:val="0000004C"/>
    <w:name w:val="WW8Num10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0000004D"/>
    <w:multiLevelType w:val="multilevel"/>
    <w:tmpl w:val="0000004D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0000004E"/>
    <w:multiLevelType w:val="multilevel"/>
    <w:tmpl w:val="0000004E"/>
    <w:name w:val="WW8Num105"/>
    <w:lvl w:ilvl="0">
      <w:start w:val="1"/>
      <w:numFmt w:val="upperRoman"/>
      <w:lvlText w:val="%1."/>
      <w:lvlJc w:val="right"/>
      <w:pPr>
        <w:tabs>
          <w:tab w:val="num" w:pos="708"/>
        </w:tabs>
        <w:ind w:left="888" w:hanging="18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78" w15:restartNumberingAfterBreak="0">
    <w:nsid w:val="00000050"/>
    <w:multiLevelType w:val="multilevel"/>
    <w:tmpl w:val="00000050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00000051"/>
    <w:multiLevelType w:val="multilevel"/>
    <w:tmpl w:val="3DD46AFA"/>
    <w:name w:val="WW8Num10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00000052"/>
    <w:multiLevelType w:val="multilevel"/>
    <w:tmpl w:val="00000052"/>
    <w:name w:val="WW8Num109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ahoma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1" w15:restartNumberingAfterBreak="0">
    <w:nsid w:val="00000053"/>
    <w:multiLevelType w:val="multilevel"/>
    <w:tmpl w:val="14E05CA4"/>
    <w:name w:val="WW8Num11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eastAsia="Calibri" w:hAnsi="Tahoma" w:cs="Tahoma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00000054"/>
    <w:multiLevelType w:val="multilevel"/>
    <w:tmpl w:val="CB6C8322"/>
    <w:name w:val="WW8Num1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0000056"/>
    <w:multiLevelType w:val="multilevel"/>
    <w:tmpl w:val="3514CA52"/>
    <w:name w:val="WW8Num11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00000058"/>
    <w:multiLevelType w:val="multilevel"/>
    <w:tmpl w:val="12C2167C"/>
    <w:name w:val="WW8Num1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0000005A"/>
    <w:multiLevelType w:val="multilevel"/>
    <w:tmpl w:val="04A0DCF6"/>
    <w:name w:val="WW8Num1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0000005D"/>
    <w:multiLevelType w:val="multilevel"/>
    <w:tmpl w:val="0000005D"/>
    <w:name w:val="WW8Num12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0000005E"/>
    <w:multiLevelType w:val="multilevel"/>
    <w:tmpl w:val="2DB276C0"/>
    <w:name w:val="WW8Num1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0000005F"/>
    <w:multiLevelType w:val="multilevel"/>
    <w:tmpl w:val="3750675E"/>
    <w:name w:val="WW8Num12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00000060"/>
    <w:multiLevelType w:val="multilevel"/>
    <w:tmpl w:val="00000060"/>
    <w:name w:val="WW8Num1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00000061"/>
    <w:multiLevelType w:val="multilevel"/>
    <w:tmpl w:val="3DDA3916"/>
    <w:name w:val="WW8Num1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eastAsia="Times New Roman" w:hAnsi="Tahoma" w:cs="Tahoma"/>
        <w:b w:val="0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00000062"/>
    <w:multiLevelType w:val="multilevel"/>
    <w:tmpl w:val="2E549946"/>
    <w:name w:val="WW8Num1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00000063"/>
    <w:multiLevelType w:val="multilevel"/>
    <w:tmpl w:val="79B4927A"/>
    <w:name w:val="WW8Num1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00000064"/>
    <w:multiLevelType w:val="multilevel"/>
    <w:tmpl w:val="60EA4C10"/>
    <w:name w:val="WW8Num1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00000065"/>
    <w:multiLevelType w:val="multilevel"/>
    <w:tmpl w:val="27D0DD80"/>
    <w:name w:val="WW8Num1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00000066"/>
    <w:multiLevelType w:val="multilevel"/>
    <w:tmpl w:val="76B6C282"/>
    <w:name w:val="WW8Num1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00000068"/>
    <w:multiLevelType w:val="multilevel"/>
    <w:tmpl w:val="447E1F6C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00000069"/>
    <w:multiLevelType w:val="multilevel"/>
    <w:tmpl w:val="4DBEC3F4"/>
    <w:name w:val="WW8Num132"/>
    <w:lvl w:ilvl="0">
      <w:start w:val="1"/>
      <w:numFmt w:val="decimal"/>
      <w:lvlText w:val="%1)"/>
      <w:lvlJc w:val="left"/>
      <w:pPr>
        <w:tabs>
          <w:tab w:val="num" w:pos="0"/>
        </w:tabs>
        <w:ind w:left="1407" w:hanging="8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98" w15:restartNumberingAfterBreak="0">
    <w:nsid w:val="00252EF1"/>
    <w:multiLevelType w:val="multilevel"/>
    <w:tmpl w:val="1DF8025C"/>
    <w:styleLink w:val="WWNum25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99" w15:restartNumberingAfterBreak="0">
    <w:nsid w:val="07AF7837"/>
    <w:multiLevelType w:val="multilevel"/>
    <w:tmpl w:val="69262E2A"/>
    <w:styleLink w:val="WWNum221"/>
    <w:lvl w:ilvl="0">
      <w:start w:val="6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09314304"/>
    <w:multiLevelType w:val="hybridMultilevel"/>
    <w:tmpl w:val="4CE66D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0B0F64D3"/>
    <w:multiLevelType w:val="multilevel"/>
    <w:tmpl w:val="CB4476E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2" w15:restartNumberingAfterBreak="0">
    <w:nsid w:val="0C6110EE"/>
    <w:multiLevelType w:val="hybridMultilevel"/>
    <w:tmpl w:val="69DA692C"/>
    <w:lvl w:ilvl="0" w:tplc="59DCB15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D7C7C19"/>
    <w:multiLevelType w:val="multilevel"/>
    <w:tmpl w:val="68DAF0BC"/>
    <w:name w:val="WW8Num16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4" w15:restartNumberingAfterBreak="0">
    <w:nsid w:val="0EFF05CD"/>
    <w:multiLevelType w:val="hybridMultilevel"/>
    <w:tmpl w:val="7AA445D2"/>
    <w:lvl w:ilvl="0" w:tplc="34061D2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FB25AEB"/>
    <w:multiLevelType w:val="hybridMultilevel"/>
    <w:tmpl w:val="72BAE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10455AC1"/>
    <w:multiLevelType w:val="hybridMultilevel"/>
    <w:tmpl w:val="A942B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0A2EB0"/>
    <w:multiLevelType w:val="singleLevel"/>
    <w:tmpl w:val="4A6806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8" w15:restartNumberingAfterBreak="0">
    <w:nsid w:val="13C22C37"/>
    <w:multiLevelType w:val="multilevel"/>
    <w:tmpl w:val="0E38E42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9" w15:restartNumberingAfterBreak="0">
    <w:nsid w:val="14524812"/>
    <w:multiLevelType w:val="hybridMultilevel"/>
    <w:tmpl w:val="3E1AF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45A04DB"/>
    <w:multiLevelType w:val="singleLevel"/>
    <w:tmpl w:val="1C1E1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1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2" w15:restartNumberingAfterBreak="0">
    <w:nsid w:val="14A0745F"/>
    <w:multiLevelType w:val="hybridMultilevel"/>
    <w:tmpl w:val="40C89164"/>
    <w:lvl w:ilvl="0" w:tplc="5E2E6D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14D90B2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114" w15:restartNumberingAfterBreak="0">
    <w:nsid w:val="16C65627"/>
    <w:multiLevelType w:val="hybridMultilevel"/>
    <w:tmpl w:val="A4943CE0"/>
    <w:lvl w:ilvl="0" w:tplc="CE9245A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76F214E"/>
    <w:multiLevelType w:val="multilevel"/>
    <w:tmpl w:val="D69CC170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178159AF"/>
    <w:multiLevelType w:val="hybridMultilevel"/>
    <w:tmpl w:val="7A06A222"/>
    <w:lvl w:ilvl="0" w:tplc="6EECB79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19F90E2C"/>
    <w:multiLevelType w:val="hybridMultilevel"/>
    <w:tmpl w:val="DF2C1BA2"/>
    <w:lvl w:ilvl="0" w:tplc="12A6B60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ACB241F"/>
    <w:multiLevelType w:val="multilevel"/>
    <w:tmpl w:val="941461AE"/>
    <w:name w:val="WW8Num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hint="default"/>
      </w:rPr>
    </w:lvl>
  </w:abstractNum>
  <w:abstractNum w:abstractNumId="119" w15:restartNumberingAfterBreak="0">
    <w:nsid w:val="1B6F380B"/>
    <w:multiLevelType w:val="multilevel"/>
    <w:tmpl w:val="82A69560"/>
    <w:styleLink w:val="WW8Num15"/>
    <w:lvl w:ilvl="0">
      <w:numFmt w:val="bullet"/>
      <w:lvlText w:val=""/>
      <w:lvlJc w:val="left"/>
      <w:pPr>
        <w:ind w:left="2989" w:hanging="360"/>
      </w:pPr>
      <w:rPr>
        <w:rFonts w:ascii="Wingdings" w:hAnsi="Wingdings"/>
        <w:color w:val="000000"/>
        <w:sz w:val="20"/>
      </w:rPr>
    </w:lvl>
    <w:lvl w:ilvl="1">
      <w:start w:val="1"/>
      <w:numFmt w:val="decimal"/>
      <w:lvlText w:val="%2."/>
      <w:lvlJc w:val="left"/>
      <w:pPr>
        <w:ind w:left="129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65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1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37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73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9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45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18" w:hanging="360"/>
      </w:pPr>
      <w:rPr>
        <w:rFonts w:cs="Times New Roman"/>
      </w:rPr>
    </w:lvl>
  </w:abstractNum>
  <w:abstractNum w:abstractNumId="120" w15:restartNumberingAfterBreak="0">
    <w:nsid w:val="1C1D3A77"/>
    <w:multiLevelType w:val="singleLevel"/>
    <w:tmpl w:val="E6D639EE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/>
        <w:b w:val="0"/>
        <w:sz w:val="20"/>
      </w:rPr>
    </w:lvl>
  </w:abstractNum>
  <w:abstractNum w:abstractNumId="121" w15:restartNumberingAfterBreak="0">
    <w:nsid w:val="1D0D3120"/>
    <w:multiLevelType w:val="hybridMultilevel"/>
    <w:tmpl w:val="C5D2A24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D1C6E19"/>
    <w:multiLevelType w:val="hybridMultilevel"/>
    <w:tmpl w:val="1D6C15C4"/>
    <w:lvl w:ilvl="0" w:tplc="08C25E1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D450AD7"/>
    <w:multiLevelType w:val="hybridMultilevel"/>
    <w:tmpl w:val="FC46A560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4" w15:restartNumberingAfterBreak="0">
    <w:nsid w:val="1DDA6706"/>
    <w:multiLevelType w:val="multilevel"/>
    <w:tmpl w:val="4704F044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1ECA6901"/>
    <w:multiLevelType w:val="singleLevel"/>
    <w:tmpl w:val="BA829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6" w15:restartNumberingAfterBreak="0">
    <w:nsid w:val="1FD449B0"/>
    <w:multiLevelType w:val="multilevel"/>
    <w:tmpl w:val="64CE936E"/>
    <w:styleLink w:val="WWNum3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218943B4"/>
    <w:multiLevelType w:val="hybridMultilevel"/>
    <w:tmpl w:val="07B2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9" w15:restartNumberingAfterBreak="0">
    <w:nsid w:val="23C27DC9"/>
    <w:multiLevelType w:val="multilevel"/>
    <w:tmpl w:val="C3A894A6"/>
    <w:lvl w:ilvl="0">
      <w:start w:val="1"/>
      <w:numFmt w:val="decimal"/>
      <w:lvlText w:val="%1)"/>
      <w:lvlJc w:val="left"/>
      <w:pPr>
        <w:ind w:left="644" w:hanging="360"/>
      </w:pPr>
      <w:rPr>
        <w:b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 w15:restartNumberingAfterBreak="0">
    <w:nsid w:val="23F528D8"/>
    <w:multiLevelType w:val="multilevel"/>
    <w:tmpl w:val="5A920BCC"/>
    <w:styleLink w:val="WWNum30"/>
    <w:lvl w:ilvl="0">
      <w:start w:val="1"/>
      <w:numFmt w:val="decimal"/>
      <w:lvlText w:val="%1."/>
      <w:lvlJc w:val="left"/>
      <w:pPr>
        <w:ind w:left="407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95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35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07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79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51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23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95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677" w:hanging="180"/>
      </w:pPr>
      <w:rPr>
        <w:rFonts w:cs="Times New Roman"/>
      </w:rPr>
    </w:lvl>
  </w:abstractNum>
  <w:abstractNum w:abstractNumId="131" w15:restartNumberingAfterBreak="0">
    <w:nsid w:val="2655318D"/>
    <w:multiLevelType w:val="hybridMultilevel"/>
    <w:tmpl w:val="CD4680B4"/>
    <w:lvl w:ilvl="0" w:tplc="F586B8E4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A2464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26B105DE"/>
    <w:multiLevelType w:val="singleLevel"/>
    <w:tmpl w:val="6DE0A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3" w15:restartNumberingAfterBreak="0">
    <w:nsid w:val="2763434B"/>
    <w:multiLevelType w:val="multilevel"/>
    <w:tmpl w:val="B7CA412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281E41F5"/>
    <w:multiLevelType w:val="singleLevel"/>
    <w:tmpl w:val="6DE0A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286F5D24"/>
    <w:multiLevelType w:val="hybridMultilevel"/>
    <w:tmpl w:val="C2AE4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8D536D6"/>
    <w:multiLevelType w:val="hybridMultilevel"/>
    <w:tmpl w:val="896097F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9AC5A67"/>
    <w:multiLevelType w:val="multilevel"/>
    <w:tmpl w:val="F59E32D2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8" w15:restartNumberingAfterBreak="0">
    <w:nsid w:val="2A024E60"/>
    <w:multiLevelType w:val="multilevel"/>
    <w:tmpl w:val="E1F05066"/>
    <w:lvl w:ilvl="0">
      <w:start w:val="2"/>
      <w:numFmt w:val="decimal"/>
      <w:lvlText w:val="%1)"/>
      <w:lvlJc w:val="left"/>
      <w:pPr>
        <w:ind w:left="720" w:hanging="360"/>
      </w:pPr>
      <w:rPr>
        <w:b/>
        <w:bCs/>
        <w:i w:val="0"/>
        <w:color w:val="auto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9" w15:restartNumberingAfterBreak="0">
    <w:nsid w:val="2B947F1D"/>
    <w:multiLevelType w:val="hybridMultilevel"/>
    <w:tmpl w:val="8C2A8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C0E45D6"/>
    <w:multiLevelType w:val="hybridMultilevel"/>
    <w:tmpl w:val="5A7E0002"/>
    <w:lvl w:ilvl="0" w:tplc="A5D4317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ED309BC"/>
    <w:multiLevelType w:val="hybridMultilevel"/>
    <w:tmpl w:val="242AB9EE"/>
    <w:lvl w:ilvl="0" w:tplc="EC1E02BC">
      <w:start w:val="2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FCF587B"/>
    <w:multiLevelType w:val="hybridMultilevel"/>
    <w:tmpl w:val="84D44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0625792"/>
    <w:multiLevelType w:val="hybridMultilevel"/>
    <w:tmpl w:val="AD007212"/>
    <w:lvl w:ilvl="0" w:tplc="B71E6E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1607FA9"/>
    <w:multiLevelType w:val="hybridMultilevel"/>
    <w:tmpl w:val="5FF22D4A"/>
    <w:lvl w:ilvl="0" w:tplc="7EF26F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1792526"/>
    <w:multiLevelType w:val="hybridMultilevel"/>
    <w:tmpl w:val="CF4C245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6" w15:restartNumberingAfterBreak="0">
    <w:nsid w:val="32C159CC"/>
    <w:multiLevelType w:val="hybridMultilevel"/>
    <w:tmpl w:val="F8E87410"/>
    <w:name w:val="WW8Num672"/>
    <w:lvl w:ilvl="0" w:tplc="D6700150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FE98A010">
      <w:start w:val="1"/>
      <w:numFmt w:val="bullet"/>
      <w:lvlText w:val="-"/>
      <w:lvlJc w:val="left"/>
      <w:pPr>
        <w:ind w:left="2204" w:hanging="360"/>
      </w:pPr>
      <w:rPr>
        <w:rFonts w:ascii="Liberation Serif" w:hAnsi="Liberation Serif" w:cs="Liberation Serif" w:hint="default"/>
        <w:b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7" w15:restartNumberingAfterBreak="0">
    <w:nsid w:val="331E3376"/>
    <w:multiLevelType w:val="singleLevel"/>
    <w:tmpl w:val="E814C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8" w15:restartNumberingAfterBreak="0">
    <w:nsid w:val="344756F8"/>
    <w:multiLevelType w:val="singleLevel"/>
    <w:tmpl w:val="4A6806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9" w15:restartNumberingAfterBreak="0">
    <w:nsid w:val="34D92230"/>
    <w:multiLevelType w:val="singleLevel"/>
    <w:tmpl w:val="E814C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0" w15:restartNumberingAfterBreak="0">
    <w:nsid w:val="357E6832"/>
    <w:multiLevelType w:val="multilevel"/>
    <w:tmpl w:val="44B67804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3614626E"/>
    <w:multiLevelType w:val="hybridMultilevel"/>
    <w:tmpl w:val="59A0CC0E"/>
    <w:lvl w:ilvl="0" w:tplc="C060CD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2" w15:restartNumberingAfterBreak="0">
    <w:nsid w:val="38333780"/>
    <w:multiLevelType w:val="multilevel"/>
    <w:tmpl w:val="F4449A22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B64A45"/>
    <w:multiLevelType w:val="multilevel"/>
    <w:tmpl w:val="EDAA5A1C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4" w15:restartNumberingAfterBreak="0">
    <w:nsid w:val="38E7266C"/>
    <w:multiLevelType w:val="multilevel"/>
    <w:tmpl w:val="657006A6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sz w:val="19"/>
        <w:szCs w:val="19"/>
      </w:rPr>
    </w:lvl>
    <w:lvl w:ilvl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1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3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5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7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9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1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37" w:hanging="180"/>
      </w:pPr>
      <w:rPr>
        <w:rFonts w:cs="Times New Roman"/>
      </w:rPr>
    </w:lvl>
  </w:abstractNum>
  <w:abstractNum w:abstractNumId="155" w15:restartNumberingAfterBreak="0">
    <w:nsid w:val="39AA5BFB"/>
    <w:multiLevelType w:val="multilevel"/>
    <w:tmpl w:val="03985932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ahoma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56" w15:restartNumberingAfterBreak="0">
    <w:nsid w:val="3A047B87"/>
    <w:multiLevelType w:val="hybridMultilevel"/>
    <w:tmpl w:val="9D16BC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7" w15:restartNumberingAfterBreak="0">
    <w:nsid w:val="3A1A3DD3"/>
    <w:multiLevelType w:val="hybridMultilevel"/>
    <w:tmpl w:val="292CC688"/>
    <w:lvl w:ilvl="0" w:tplc="63121FA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AFF7EDF"/>
    <w:multiLevelType w:val="multilevel"/>
    <w:tmpl w:val="18AA72F8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 w15:restartNumberingAfterBreak="0">
    <w:nsid w:val="3B8E7469"/>
    <w:multiLevelType w:val="hybridMultilevel"/>
    <w:tmpl w:val="58E84792"/>
    <w:lvl w:ilvl="0" w:tplc="1C565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DDA0CA5"/>
    <w:multiLevelType w:val="hybridMultilevel"/>
    <w:tmpl w:val="AF20CA82"/>
    <w:lvl w:ilvl="0" w:tplc="798084C4">
      <w:start w:val="1"/>
      <w:numFmt w:val="upperRoman"/>
      <w:lvlText w:val="%1."/>
      <w:lvlJc w:val="right"/>
      <w:pPr>
        <w:tabs>
          <w:tab w:val="num" w:pos="888"/>
        </w:tabs>
        <w:ind w:left="888" w:hanging="18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161" w15:restartNumberingAfterBreak="0">
    <w:nsid w:val="3DEA05B3"/>
    <w:multiLevelType w:val="hybridMultilevel"/>
    <w:tmpl w:val="A67C64DC"/>
    <w:styleLink w:val="Zaimportowanystyl8"/>
    <w:lvl w:ilvl="0" w:tplc="C1103B4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8C1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BC3D5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2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36BCD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D45FD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D457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88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A440A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E2A63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B4B4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04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2" w15:restartNumberingAfterBreak="0">
    <w:nsid w:val="3E044ED6"/>
    <w:multiLevelType w:val="hybridMultilevel"/>
    <w:tmpl w:val="303E0C86"/>
    <w:lvl w:ilvl="0" w:tplc="E2DCB2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E422F4E"/>
    <w:multiLevelType w:val="multilevel"/>
    <w:tmpl w:val="E17CDB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EDE15A8"/>
    <w:multiLevelType w:val="hybridMultilevel"/>
    <w:tmpl w:val="AF20CA82"/>
    <w:lvl w:ilvl="0" w:tplc="798084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65" w15:restartNumberingAfterBreak="0">
    <w:nsid w:val="3F00178D"/>
    <w:multiLevelType w:val="multilevel"/>
    <w:tmpl w:val="5F48EA5C"/>
    <w:styleLink w:val="WWNum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6" w15:restartNumberingAfterBreak="0">
    <w:nsid w:val="3FAA224F"/>
    <w:multiLevelType w:val="multilevel"/>
    <w:tmpl w:val="E36418CA"/>
    <w:styleLink w:val="WWNum37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167" w15:restartNumberingAfterBreak="0">
    <w:nsid w:val="3FD34F1D"/>
    <w:multiLevelType w:val="multilevel"/>
    <w:tmpl w:val="A29CD98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8" w15:restartNumberingAfterBreak="0">
    <w:nsid w:val="403A3748"/>
    <w:multiLevelType w:val="hybridMultilevel"/>
    <w:tmpl w:val="50D208E2"/>
    <w:lvl w:ilvl="0" w:tplc="1F1AA860">
      <w:start w:val="1"/>
      <w:numFmt w:val="decimal"/>
      <w:lvlText w:val="%1."/>
      <w:lvlJc w:val="left"/>
      <w:pPr>
        <w:ind w:left="135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9" w15:restartNumberingAfterBreak="0">
    <w:nsid w:val="405419D6"/>
    <w:multiLevelType w:val="multilevel"/>
    <w:tmpl w:val="A6EA0AAA"/>
    <w:styleLink w:val="WWNum20"/>
    <w:lvl w:ilvl="0">
      <w:start w:val="1"/>
      <w:numFmt w:val="upperRoman"/>
      <w:lvlText w:val="%1."/>
      <w:lvlJc w:val="right"/>
      <w:pPr>
        <w:ind w:left="888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0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2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4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6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48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2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48" w:hanging="180"/>
      </w:pPr>
      <w:rPr>
        <w:rFonts w:cs="Times New Roman"/>
      </w:rPr>
    </w:lvl>
  </w:abstractNum>
  <w:abstractNum w:abstractNumId="170" w15:restartNumberingAfterBreak="0">
    <w:nsid w:val="41563011"/>
    <w:multiLevelType w:val="hybridMultilevel"/>
    <w:tmpl w:val="551EDB08"/>
    <w:lvl w:ilvl="0" w:tplc="D1D8F4BE">
      <w:start w:val="1"/>
      <w:numFmt w:val="lowerLetter"/>
      <w:lvlText w:val="%1)"/>
      <w:lvlJc w:val="left"/>
      <w:pPr>
        <w:ind w:left="2204" w:hanging="360"/>
      </w:pPr>
      <w:rPr>
        <w:rFonts w:ascii="Tahoma" w:eastAsia="Times New Roman" w:hAnsi="Tahoma" w:cs="Tahoma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16620D8"/>
    <w:multiLevelType w:val="hybridMultilevel"/>
    <w:tmpl w:val="52B2D802"/>
    <w:styleLink w:val="Zaimportowanystyl12"/>
    <w:lvl w:ilvl="0" w:tplc="66C4EA4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B503F3E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4C17C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2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B2155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AACD5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B0AF6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88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DE66C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F42C3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A0684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04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2" w15:restartNumberingAfterBreak="0">
    <w:nsid w:val="41936D93"/>
    <w:multiLevelType w:val="multilevel"/>
    <w:tmpl w:val="F2485E26"/>
    <w:styleLink w:val="WWNum21"/>
    <w:lvl w:ilvl="0">
      <w:numFmt w:val="bullet"/>
      <w:lvlText w:val="-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4" w15:restartNumberingAfterBreak="0">
    <w:nsid w:val="42C00734"/>
    <w:multiLevelType w:val="multilevel"/>
    <w:tmpl w:val="FE6E485C"/>
    <w:styleLink w:val="WWNum36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175" w15:restartNumberingAfterBreak="0">
    <w:nsid w:val="43223513"/>
    <w:multiLevelType w:val="multilevel"/>
    <w:tmpl w:val="ACF22C3E"/>
    <w:lvl w:ilvl="0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3474DCE"/>
    <w:multiLevelType w:val="hybridMultilevel"/>
    <w:tmpl w:val="3524299A"/>
    <w:lvl w:ilvl="0" w:tplc="84507A1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45372191"/>
    <w:multiLevelType w:val="multilevel"/>
    <w:tmpl w:val="E0B88CFE"/>
    <w:styleLink w:val="WWNum43"/>
    <w:lvl w:ilvl="0">
      <w:start w:val="6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179" w15:restartNumberingAfterBreak="0">
    <w:nsid w:val="45F6371F"/>
    <w:multiLevelType w:val="hybridMultilevel"/>
    <w:tmpl w:val="ABB836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0" w15:restartNumberingAfterBreak="0">
    <w:nsid w:val="46F43F13"/>
    <w:multiLevelType w:val="singleLevel"/>
    <w:tmpl w:val="1C1E1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81" w15:restartNumberingAfterBreak="0">
    <w:nsid w:val="4717111C"/>
    <w:multiLevelType w:val="multilevel"/>
    <w:tmpl w:val="06D0AE78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48DE2053"/>
    <w:multiLevelType w:val="multilevel"/>
    <w:tmpl w:val="98160D64"/>
    <w:styleLink w:val="WWNum23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cs="Tahoma"/>
        <w:color w:val="00000A"/>
      </w:rPr>
    </w:lvl>
    <w:lvl w:ilvl="1">
      <w:start w:val="1"/>
      <w:numFmt w:val="decimal"/>
      <w:lvlText w:val="%2."/>
      <w:lvlJc w:val="left"/>
      <w:pPr>
        <w:ind w:left="1307" w:hanging="360"/>
      </w:pPr>
    </w:lvl>
    <w:lvl w:ilvl="2">
      <w:start w:val="1"/>
      <w:numFmt w:val="decimal"/>
      <w:lvlText w:val="%3."/>
      <w:lvlJc w:val="left"/>
      <w:pPr>
        <w:ind w:left="1667" w:hanging="360"/>
      </w:pPr>
    </w:lvl>
    <w:lvl w:ilvl="3">
      <w:start w:val="1"/>
      <w:numFmt w:val="decimal"/>
      <w:lvlText w:val="%4."/>
      <w:lvlJc w:val="left"/>
      <w:pPr>
        <w:ind w:left="2027" w:hanging="360"/>
      </w:pPr>
    </w:lvl>
    <w:lvl w:ilvl="4">
      <w:start w:val="1"/>
      <w:numFmt w:val="decimal"/>
      <w:lvlText w:val="%5."/>
      <w:lvlJc w:val="left"/>
      <w:pPr>
        <w:ind w:left="2387" w:hanging="360"/>
      </w:pPr>
    </w:lvl>
    <w:lvl w:ilvl="5">
      <w:start w:val="1"/>
      <w:numFmt w:val="decimal"/>
      <w:lvlText w:val="%6."/>
      <w:lvlJc w:val="left"/>
      <w:pPr>
        <w:ind w:left="2747" w:hanging="360"/>
      </w:pPr>
    </w:lvl>
    <w:lvl w:ilvl="6">
      <w:start w:val="1"/>
      <w:numFmt w:val="decimal"/>
      <w:lvlText w:val="%7."/>
      <w:lvlJc w:val="left"/>
      <w:pPr>
        <w:ind w:left="3107" w:hanging="360"/>
      </w:pPr>
    </w:lvl>
    <w:lvl w:ilvl="7">
      <w:start w:val="1"/>
      <w:numFmt w:val="decimal"/>
      <w:lvlText w:val="%8."/>
      <w:lvlJc w:val="left"/>
      <w:pPr>
        <w:ind w:left="3467" w:hanging="360"/>
      </w:pPr>
    </w:lvl>
    <w:lvl w:ilvl="8">
      <w:start w:val="1"/>
      <w:numFmt w:val="decimal"/>
      <w:lvlText w:val="%9."/>
      <w:lvlJc w:val="left"/>
      <w:pPr>
        <w:ind w:left="3827" w:hanging="360"/>
      </w:pPr>
    </w:lvl>
  </w:abstractNum>
  <w:abstractNum w:abstractNumId="183" w15:restartNumberingAfterBreak="0">
    <w:nsid w:val="49DF25F6"/>
    <w:multiLevelType w:val="singleLevel"/>
    <w:tmpl w:val="17E4C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4" w15:restartNumberingAfterBreak="0">
    <w:nsid w:val="4D7D672E"/>
    <w:multiLevelType w:val="singleLevel"/>
    <w:tmpl w:val="17E4C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5" w15:restartNumberingAfterBreak="0">
    <w:nsid w:val="4DAD3C5B"/>
    <w:multiLevelType w:val="hybridMultilevel"/>
    <w:tmpl w:val="52C0E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6" w15:restartNumberingAfterBreak="0">
    <w:nsid w:val="4DD526FB"/>
    <w:multiLevelType w:val="singleLevel"/>
    <w:tmpl w:val="17E4C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7" w15:restartNumberingAfterBreak="0">
    <w:nsid w:val="4F844B8D"/>
    <w:multiLevelType w:val="multilevel"/>
    <w:tmpl w:val="3AB45F16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8" w15:restartNumberingAfterBreak="0">
    <w:nsid w:val="5000555B"/>
    <w:multiLevelType w:val="hybridMultilevel"/>
    <w:tmpl w:val="D11EF32E"/>
    <w:lvl w:ilvl="0" w:tplc="59DCB15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0D40A7D"/>
    <w:multiLevelType w:val="multilevel"/>
    <w:tmpl w:val="2AAC860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90" w15:restartNumberingAfterBreak="0">
    <w:nsid w:val="529B3E68"/>
    <w:multiLevelType w:val="hybridMultilevel"/>
    <w:tmpl w:val="96E42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41C7D74"/>
    <w:multiLevelType w:val="multilevel"/>
    <w:tmpl w:val="64069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2" w15:restartNumberingAfterBreak="0">
    <w:nsid w:val="567A4023"/>
    <w:multiLevelType w:val="hybridMultilevel"/>
    <w:tmpl w:val="6E0E8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7620E75"/>
    <w:multiLevelType w:val="hybridMultilevel"/>
    <w:tmpl w:val="D19E56F4"/>
    <w:lvl w:ilvl="0" w:tplc="B27E172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58E93919"/>
    <w:multiLevelType w:val="multilevel"/>
    <w:tmpl w:val="60C28C78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5" w15:restartNumberingAfterBreak="0">
    <w:nsid w:val="595E3F2B"/>
    <w:multiLevelType w:val="hybridMultilevel"/>
    <w:tmpl w:val="4CE66D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6" w15:restartNumberingAfterBreak="0">
    <w:nsid w:val="5AB81952"/>
    <w:multiLevelType w:val="hybridMultilevel"/>
    <w:tmpl w:val="896097FA"/>
    <w:lvl w:ilvl="0" w:tplc="FB0483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B661BEE"/>
    <w:multiLevelType w:val="hybridMultilevel"/>
    <w:tmpl w:val="EC74E02A"/>
    <w:lvl w:ilvl="0" w:tplc="06A417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C1A1EDD"/>
    <w:multiLevelType w:val="hybridMultilevel"/>
    <w:tmpl w:val="8C900CC6"/>
    <w:lvl w:ilvl="0" w:tplc="4AE48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C334B9B"/>
    <w:multiLevelType w:val="hybridMultilevel"/>
    <w:tmpl w:val="69DA692C"/>
    <w:lvl w:ilvl="0" w:tplc="59DCB15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1" w15:restartNumberingAfterBreak="0">
    <w:nsid w:val="5DD61819"/>
    <w:multiLevelType w:val="hybridMultilevel"/>
    <w:tmpl w:val="FC46A560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2" w15:restartNumberingAfterBreak="0">
    <w:nsid w:val="5E813489"/>
    <w:multiLevelType w:val="hybridMultilevel"/>
    <w:tmpl w:val="78060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E8F4E88"/>
    <w:multiLevelType w:val="hybridMultilevel"/>
    <w:tmpl w:val="1CFA2018"/>
    <w:lvl w:ilvl="0" w:tplc="F0DCE68A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FC315C2"/>
    <w:multiLevelType w:val="hybridMultilevel"/>
    <w:tmpl w:val="B8AE9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0EA3EDB"/>
    <w:multiLevelType w:val="multilevel"/>
    <w:tmpl w:val="1302B5AE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ahoma" w:eastAsia="Verdana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0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 w15:restartNumberingAfterBreak="0">
    <w:nsid w:val="61E85B28"/>
    <w:multiLevelType w:val="singleLevel"/>
    <w:tmpl w:val="17E4C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8" w15:restartNumberingAfterBreak="0">
    <w:nsid w:val="64E27AAC"/>
    <w:multiLevelType w:val="hybridMultilevel"/>
    <w:tmpl w:val="0254A178"/>
    <w:lvl w:ilvl="0" w:tplc="ED30F0A0">
      <w:start w:val="1"/>
      <w:numFmt w:val="decimal"/>
      <w:lvlText w:val="%1."/>
      <w:lvlJc w:val="left"/>
      <w:pPr>
        <w:ind w:left="720" w:hanging="360"/>
      </w:pPr>
      <w:rPr>
        <w:b w:val="0"/>
        <w:bCs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66862F1"/>
    <w:multiLevelType w:val="hybridMultilevel"/>
    <w:tmpl w:val="CFEABE64"/>
    <w:lvl w:ilvl="0" w:tplc="949A44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7D2374C"/>
    <w:multiLevelType w:val="hybridMultilevel"/>
    <w:tmpl w:val="6116F342"/>
    <w:lvl w:ilvl="0" w:tplc="4EE8A19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ahoma" w:eastAsia="Verdana" w:hAnsi="Tahoma" w:cs="Tahoma"/>
        <w:b w:val="0"/>
        <w:bCs/>
      </w:rPr>
    </w:lvl>
    <w:lvl w:ilvl="1" w:tplc="17E4CC82">
      <w:start w:val="1"/>
      <w:numFmt w:val="decimal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FE2EE28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E51E5312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11" w15:restartNumberingAfterBreak="0">
    <w:nsid w:val="68CE7FC5"/>
    <w:multiLevelType w:val="hybridMultilevel"/>
    <w:tmpl w:val="1FFC4CAC"/>
    <w:lvl w:ilvl="0" w:tplc="7FB26EC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9A1035A"/>
    <w:multiLevelType w:val="hybridMultilevel"/>
    <w:tmpl w:val="A81E08DC"/>
    <w:lvl w:ilvl="0" w:tplc="1F1AA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9BF7FD6"/>
    <w:multiLevelType w:val="hybridMultilevel"/>
    <w:tmpl w:val="4106D306"/>
    <w:lvl w:ilvl="0" w:tplc="13D89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A5766C4"/>
    <w:multiLevelType w:val="multilevel"/>
    <w:tmpl w:val="39EEF2D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C3A2BA9"/>
    <w:multiLevelType w:val="hybridMultilevel"/>
    <w:tmpl w:val="676E7FB6"/>
    <w:lvl w:ilvl="0" w:tplc="A87E708A">
      <w:start w:val="7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C747757"/>
    <w:multiLevelType w:val="singleLevel"/>
    <w:tmpl w:val="BA829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7" w15:restartNumberingAfterBreak="0">
    <w:nsid w:val="6C9C5C86"/>
    <w:multiLevelType w:val="multilevel"/>
    <w:tmpl w:val="B596DED4"/>
    <w:styleLink w:val="WWNum16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18" w15:restartNumberingAfterBreak="0">
    <w:nsid w:val="6CD16965"/>
    <w:multiLevelType w:val="singleLevel"/>
    <w:tmpl w:val="223CE0CC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 w:hint="default"/>
        <w:b w:val="0"/>
        <w:sz w:val="20"/>
        <w:szCs w:val="20"/>
      </w:rPr>
    </w:lvl>
  </w:abstractNum>
  <w:abstractNum w:abstractNumId="219" w15:restartNumberingAfterBreak="0">
    <w:nsid w:val="6D330153"/>
    <w:multiLevelType w:val="hybridMultilevel"/>
    <w:tmpl w:val="998AB9A6"/>
    <w:lvl w:ilvl="0" w:tplc="CDA4B3F6">
      <w:start w:val="1"/>
      <w:numFmt w:val="lowerLetter"/>
      <w:lvlText w:val="%1)"/>
      <w:lvlJc w:val="left"/>
      <w:pPr>
        <w:ind w:left="14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0" w15:restartNumberingAfterBreak="0">
    <w:nsid w:val="6D360509"/>
    <w:multiLevelType w:val="hybridMultilevel"/>
    <w:tmpl w:val="C9BCC57E"/>
    <w:lvl w:ilvl="0" w:tplc="82601A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D441D4F"/>
    <w:multiLevelType w:val="hybridMultilevel"/>
    <w:tmpl w:val="0290A9D2"/>
    <w:lvl w:ilvl="0" w:tplc="68CE3174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DED85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D4A77E1"/>
    <w:multiLevelType w:val="multilevel"/>
    <w:tmpl w:val="765E6538"/>
    <w:styleLink w:val="WWNum401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3" w15:restartNumberingAfterBreak="0">
    <w:nsid w:val="6D6A512D"/>
    <w:multiLevelType w:val="hybridMultilevel"/>
    <w:tmpl w:val="E45898A2"/>
    <w:lvl w:ilvl="0" w:tplc="2506C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E1C7002"/>
    <w:multiLevelType w:val="hybridMultilevel"/>
    <w:tmpl w:val="7C3687EE"/>
    <w:lvl w:ilvl="0" w:tplc="1F1AA860">
      <w:start w:val="1"/>
      <w:numFmt w:val="decimal"/>
      <w:lvlText w:val="%1."/>
      <w:lvlJc w:val="left"/>
      <w:pPr>
        <w:ind w:left="70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EDC2B43"/>
    <w:multiLevelType w:val="hybridMultilevel"/>
    <w:tmpl w:val="F4FABDD2"/>
    <w:lvl w:ilvl="0" w:tplc="FB42AD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702F03D2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04C523D"/>
    <w:multiLevelType w:val="hybridMultilevel"/>
    <w:tmpl w:val="828842BA"/>
    <w:styleLink w:val="Zaimportowanystyl3"/>
    <w:lvl w:ilvl="0" w:tplc="2564E68E">
      <w:start w:val="1"/>
      <w:numFmt w:val="decimal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849B2A">
      <w:start w:val="1"/>
      <w:numFmt w:val="lowerLetter"/>
      <w:lvlText w:val="%2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17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3DCF1DC">
      <w:start w:val="1"/>
      <w:numFmt w:val="lowerRoman"/>
      <w:lvlText w:val="%3.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25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66FC12">
      <w:start w:val="1"/>
      <w:numFmt w:val="decimal"/>
      <w:lvlText w:val="%4.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3" w:hanging="2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5A2F0C">
      <w:start w:val="1"/>
      <w:numFmt w:val="lowerLetter"/>
      <w:lvlText w:val="%5.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1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CAA6B9A">
      <w:start w:val="1"/>
      <w:numFmt w:val="lowerRoman"/>
      <w:suff w:val="nothing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05" w:hanging="1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6E60FE2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5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1E0E5A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65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745E90">
      <w:start w:val="1"/>
      <w:numFmt w:val="lowerRoman"/>
      <w:suff w:val="nothing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365" w:hanging="1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13674EE"/>
    <w:multiLevelType w:val="hybridMultilevel"/>
    <w:tmpl w:val="1EF85FC2"/>
    <w:lvl w:ilvl="0" w:tplc="199498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74716C5A"/>
    <w:multiLevelType w:val="multilevel"/>
    <w:tmpl w:val="F7A4FF52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32" w15:restartNumberingAfterBreak="0">
    <w:nsid w:val="74BF273E"/>
    <w:multiLevelType w:val="hybridMultilevel"/>
    <w:tmpl w:val="6B40FE98"/>
    <w:lvl w:ilvl="0" w:tplc="B7386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4C20C34"/>
    <w:multiLevelType w:val="hybridMultilevel"/>
    <w:tmpl w:val="52F60982"/>
    <w:lvl w:ilvl="0" w:tplc="68CE3174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4CC1105"/>
    <w:multiLevelType w:val="hybridMultilevel"/>
    <w:tmpl w:val="48649E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5" w15:restartNumberingAfterBreak="0">
    <w:nsid w:val="756C7929"/>
    <w:multiLevelType w:val="multilevel"/>
    <w:tmpl w:val="99FCF6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6" w15:restartNumberingAfterBreak="0">
    <w:nsid w:val="75F4671D"/>
    <w:multiLevelType w:val="hybridMultilevel"/>
    <w:tmpl w:val="1B7492CC"/>
    <w:styleLink w:val="WWNum4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8A34D71"/>
    <w:multiLevelType w:val="multilevel"/>
    <w:tmpl w:val="3FF2BADE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 w15:restartNumberingAfterBreak="0">
    <w:nsid w:val="792724AF"/>
    <w:multiLevelType w:val="multilevel"/>
    <w:tmpl w:val="FB9C53F4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9" w15:restartNumberingAfterBreak="0">
    <w:nsid w:val="7991710D"/>
    <w:multiLevelType w:val="hybridMultilevel"/>
    <w:tmpl w:val="80C43FF0"/>
    <w:lvl w:ilvl="0" w:tplc="1CFE8DF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A5E473C"/>
    <w:multiLevelType w:val="multilevel"/>
    <w:tmpl w:val="1464A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EB07419"/>
    <w:multiLevelType w:val="hybridMultilevel"/>
    <w:tmpl w:val="60E23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ECF2A4A"/>
    <w:multiLevelType w:val="singleLevel"/>
    <w:tmpl w:val="4EACADB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Tahoma" w:eastAsia="Times New Roman" w:hAnsi="Tahoma" w:cs="Tahoma"/>
        <w:color w:val="auto"/>
      </w:rPr>
    </w:lvl>
  </w:abstractNum>
  <w:abstractNum w:abstractNumId="243" w15:restartNumberingAfterBreak="0">
    <w:nsid w:val="7F426BE1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 w:hint="default"/>
        <w:b w:val="0"/>
        <w:sz w:val="20"/>
        <w:szCs w:val="20"/>
      </w:rPr>
    </w:lvl>
  </w:abstractNum>
  <w:num w:numId="1" w16cid:durableId="1278682949">
    <w:abstractNumId w:val="181"/>
  </w:num>
  <w:num w:numId="2" w16cid:durableId="358237785">
    <w:abstractNumId w:val="217"/>
  </w:num>
  <w:num w:numId="3" w16cid:durableId="1885100711">
    <w:abstractNumId w:val="99"/>
  </w:num>
  <w:num w:numId="4" w16cid:durableId="40912040">
    <w:abstractNumId w:val="133"/>
  </w:num>
  <w:num w:numId="5" w16cid:durableId="1732803742">
    <w:abstractNumId w:val="108"/>
  </w:num>
  <w:num w:numId="6" w16cid:durableId="1572035191">
    <w:abstractNumId w:val="169"/>
  </w:num>
  <w:num w:numId="7" w16cid:durableId="1848859480">
    <w:abstractNumId w:val="172"/>
  </w:num>
  <w:num w:numId="8" w16cid:durableId="1460294000">
    <w:abstractNumId w:val="150"/>
  </w:num>
  <w:num w:numId="9" w16cid:durableId="1640450437">
    <w:abstractNumId w:val="182"/>
  </w:num>
  <w:num w:numId="10" w16cid:durableId="1599094809">
    <w:abstractNumId w:val="124"/>
  </w:num>
  <w:num w:numId="11" w16cid:durableId="513375773">
    <w:abstractNumId w:val="98"/>
  </w:num>
  <w:num w:numId="12" w16cid:durableId="1180269896">
    <w:abstractNumId w:val="237"/>
  </w:num>
  <w:num w:numId="13" w16cid:durableId="784232106">
    <w:abstractNumId w:val="137"/>
  </w:num>
  <w:num w:numId="14" w16cid:durableId="414934031">
    <w:abstractNumId w:val="155"/>
  </w:num>
  <w:num w:numId="15" w16cid:durableId="314997028">
    <w:abstractNumId w:val="130"/>
  </w:num>
  <w:num w:numId="16" w16cid:durableId="873811409">
    <w:abstractNumId w:val="238"/>
  </w:num>
  <w:num w:numId="17" w16cid:durableId="670833622">
    <w:abstractNumId w:val="126"/>
  </w:num>
  <w:num w:numId="18" w16cid:durableId="89934064">
    <w:abstractNumId w:val="158"/>
  </w:num>
  <w:num w:numId="19" w16cid:durableId="1463423299">
    <w:abstractNumId w:val="115"/>
  </w:num>
  <w:num w:numId="20" w16cid:durableId="2038697884">
    <w:abstractNumId w:val="154"/>
  </w:num>
  <w:num w:numId="21" w16cid:durableId="773553444">
    <w:abstractNumId w:val="174"/>
  </w:num>
  <w:num w:numId="22" w16cid:durableId="1040208187">
    <w:abstractNumId w:val="166"/>
  </w:num>
  <w:num w:numId="23" w16cid:durableId="710809851">
    <w:abstractNumId w:val="222"/>
  </w:num>
  <w:num w:numId="24" w16cid:durableId="1593583446">
    <w:abstractNumId w:val="153"/>
  </w:num>
  <w:num w:numId="25" w16cid:durableId="994920919">
    <w:abstractNumId w:val="165"/>
  </w:num>
  <w:num w:numId="26" w16cid:durableId="327364568">
    <w:abstractNumId w:val="178"/>
  </w:num>
  <w:num w:numId="27" w16cid:durableId="596600186">
    <w:abstractNumId w:val="230"/>
  </w:num>
  <w:num w:numId="28" w16cid:durableId="1857502846">
    <w:abstractNumId w:val="177"/>
  </w:num>
  <w:num w:numId="29" w16cid:durableId="2007004177">
    <w:abstractNumId w:val="2"/>
  </w:num>
  <w:num w:numId="30" w16cid:durableId="1291088907">
    <w:abstractNumId w:val="1"/>
  </w:num>
  <w:num w:numId="31" w16cid:durableId="235629716">
    <w:abstractNumId w:val="0"/>
  </w:num>
  <w:num w:numId="32" w16cid:durableId="1011377193">
    <w:abstractNumId w:val="206"/>
  </w:num>
  <w:num w:numId="33" w16cid:durableId="862907">
    <w:abstractNumId w:val="200"/>
    <w:lvlOverride w:ilvl="0">
      <w:startOverride w:val="1"/>
    </w:lvlOverride>
  </w:num>
  <w:num w:numId="34" w16cid:durableId="335885020">
    <w:abstractNumId w:val="173"/>
    <w:lvlOverride w:ilvl="0">
      <w:startOverride w:val="1"/>
    </w:lvlOverride>
  </w:num>
  <w:num w:numId="35" w16cid:durableId="282811164">
    <w:abstractNumId w:val="128"/>
  </w:num>
  <w:num w:numId="36" w16cid:durableId="214716467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6547334">
    <w:abstractNumId w:val="111"/>
  </w:num>
  <w:num w:numId="38" w16cid:durableId="1152407448">
    <w:abstractNumId w:val="209"/>
  </w:num>
  <w:num w:numId="39" w16cid:durableId="544295645">
    <w:abstractNumId w:val="213"/>
  </w:num>
  <w:num w:numId="40" w16cid:durableId="1461801224">
    <w:abstractNumId w:val="159"/>
  </w:num>
  <w:num w:numId="41" w16cid:durableId="280235318">
    <w:abstractNumId w:val="208"/>
  </w:num>
  <w:num w:numId="42" w16cid:durableId="943539515">
    <w:abstractNumId w:val="176"/>
  </w:num>
  <w:num w:numId="43" w16cid:durableId="1244754114">
    <w:abstractNumId w:val="116"/>
  </w:num>
  <w:num w:numId="44" w16cid:durableId="307251682">
    <w:abstractNumId w:val="202"/>
  </w:num>
  <w:num w:numId="45" w16cid:durableId="1138255462">
    <w:abstractNumId w:val="193"/>
  </w:num>
  <w:num w:numId="46" w16cid:durableId="186188195">
    <w:abstractNumId w:val="131"/>
  </w:num>
  <w:num w:numId="47" w16cid:durableId="1133791859">
    <w:abstractNumId w:val="204"/>
  </w:num>
  <w:num w:numId="48" w16cid:durableId="1743330660">
    <w:abstractNumId w:val="210"/>
  </w:num>
  <w:num w:numId="49" w16cid:durableId="1178885368">
    <w:abstractNumId w:val="191"/>
  </w:num>
  <w:num w:numId="50" w16cid:durableId="862012652">
    <w:abstractNumId w:val="168"/>
  </w:num>
  <w:num w:numId="51" w16cid:durableId="903754866">
    <w:abstractNumId w:val="140"/>
  </w:num>
  <w:num w:numId="52" w16cid:durableId="1413312059">
    <w:abstractNumId w:val="205"/>
  </w:num>
  <w:num w:numId="53" w16cid:durableId="1490173717">
    <w:abstractNumId w:val="135"/>
  </w:num>
  <w:num w:numId="54" w16cid:durableId="252473118">
    <w:abstractNumId w:val="105"/>
  </w:num>
  <w:num w:numId="55" w16cid:durableId="1940404810">
    <w:abstractNumId w:val="224"/>
  </w:num>
  <w:num w:numId="56" w16cid:durableId="1502695506">
    <w:abstractNumId w:val="221"/>
  </w:num>
  <w:num w:numId="57" w16cid:durableId="1880580031">
    <w:abstractNumId w:val="143"/>
  </w:num>
  <w:num w:numId="58" w16cid:durableId="865942278">
    <w:abstractNumId w:val="144"/>
  </w:num>
  <w:num w:numId="59" w16cid:durableId="1029913701">
    <w:abstractNumId w:val="142"/>
  </w:num>
  <w:num w:numId="60" w16cid:durableId="150486997">
    <w:abstractNumId w:val="139"/>
  </w:num>
  <w:num w:numId="61" w16cid:durableId="2021271696">
    <w:abstractNumId w:val="239"/>
  </w:num>
  <w:num w:numId="62" w16cid:durableId="262568957">
    <w:abstractNumId w:val="119"/>
  </w:num>
  <w:num w:numId="63" w16cid:durableId="1138187033">
    <w:abstractNumId w:val="198"/>
  </w:num>
  <w:num w:numId="64" w16cid:durableId="1560020993">
    <w:abstractNumId w:val="243"/>
  </w:num>
  <w:num w:numId="65" w16cid:durableId="1521354552">
    <w:abstractNumId w:val="179"/>
  </w:num>
  <w:num w:numId="66" w16cid:durableId="1637174772">
    <w:abstractNumId w:val="145"/>
  </w:num>
  <w:num w:numId="67" w16cid:durableId="407967272">
    <w:abstractNumId w:val="225"/>
  </w:num>
  <w:num w:numId="68" w16cid:durableId="157311301">
    <w:abstractNumId w:val="236"/>
  </w:num>
  <w:num w:numId="69" w16cid:durableId="764694377">
    <w:abstractNumId w:val="122"/>
  </w:num>
  <w:num w:numId="70" w16cid:durableId="1098064281">
    <w:abstractNumId w:val="127"/>
  </w:num>
  <w:num w:numId="71" w16cid:durableId="653610083">
    <w:abstractNumId w:val="190"/>
  </w:num>
  <w:num w:numId="72" w16cid:durableId="1581404379">
    <w:abstractNumId w:val="32"/>
  </w:num>
  <w:num w:numId="73" w16cid:durableId="85808038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3874474">
    <w:abstractNumId w:val="218"/>
  </w:num>
  <w:num w:numId="75" w16cid:durableId="1050307865">
    <w:abstractNumId w:val="170"/>
  </w:num>
  <w:num w:numId="76" w16cid:durableId="2048948678">
    <w:abstractNumId w:val="234"/>
  </w:num>
  <w:num w:numId="77" w16cid:durableId="42608759">
    <w:abstractNumId w:val="114"/>
  </w:num>
  <w:num w:numId="78" w16cid:durableId="55402169">
    <w:abstractNumId w:val="141"/>
  </w:num>
  <w:num w:numId="79" w16cid:durableId="166986201">
    <w:abstractNumId w:val="50"/>
  </w:num>
  <w:num w:numId="80" w16cid:durableId="985285104">
    <w:abstractNumId w:val="241"/>
  </w:num>
  <w:num w:numId="81" w16cid:durableId="679358400">
    <w:abstractNumId w:val="185"/>
  </w:num>
  <w:num w:numId="82" w16cid:durableId="488835730">
    <w:abstractNumId w:val="228"/>
  </w:num>
  <w:num w:numId="83" w16cid:durableId="138960938">
    <w:abstractNumId w:val="196"/>
  </w:num>
  <w:num w:numId="84" w16cid:durableId="962346124">
    <w:abstractNumId w:val="136"/>
  </w:num>
  <w:num w:numId="85" w16cid:durableId="2025591104">
    <w:abstractNumId w:val="226"/>
  </w:num>
  <w:num w:numId="86" w16cid:durableId="1993175239">
    <w:abstractNumId w:val="100"/>
  </w:num>
  <w:num w:numId="87" w16cid:durableId="130439550">
    <w:abstractNumId w:val="227"/>
  </w:num>
  <w:num w:numId="88" w16cid:durableId="77675913">
    <w:abstractNumId w:val="161"/>
  </w:num>
  <w:num w:numId="89" w16cid:durableId="977303307">
    <w:abstractNumId w:val="171"/>
  </w:num>
  <w:num w:numId="90" w16cid:durableId="1109621292">
    <w:abstractNumId w:val="203"/>
  </w:num>
  <w:num w:numId="91" w16cid:durableId="614874399">
    <w:abstractNumId w:val="2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448088925">
    <w:abstractNumId w:val="9"/>
  </w:num>
  <w:num w:numId="93" w16cid:durableId="566577166">
    <w:abstractNumId w:val="46"/>
  </w:num>
  <w:num w:numId="94" w16cid:durableId="1049959813">
    <w:abstractNumId w:val="183"/>
    <w:lvlOverride w:ilvl="0">
      <w:startOverride w:val="1"/>
    </w:lvlOverride>
  </w:num>
  <w:num w:numId="95" w16cid:durableId="741831101">
    <w:abstractNumId w:val="149"/>
    <w:lvlOverride w:ilvl="0">
      <w:startOverride w:val="1"/>
    </w:lvlOverride>
  </w:num>
  <w:num w:numId="96" w16cid:durableId="597755995">
    <w:abstractNumId w:val="242"/>
    <w:lvlOverride w:ilvl="0">
      <w:startOverride w:val="1"/>
    </w:lvlOverride>
  </w:num>
  <w:num w:numId="97" w16cid:durableId="2139688004">
    <w:abstractNumId w:val="134"/>
  </w:num>
  <w:num w:numId="98" w16cid:durableId="2105300214">
    <w:abstractNumId w:val="110"/>
    <w:lvlOverride w:ilvl="0">
      <w:startOverride w:val="1"/>
    </w:lvlOverride>
  </w:num>
  <w:num w:numId="99" w16cid:durableId="336812582">
    <w:abstractNumId w:val="125"/>
    <w:lvlOverride w:ilvl="0">
      <w:startOverride w:val="1"/>
    </w:lvlOverride>
  </w:num>
  <w:num w:numId="100" w16cid:durableId="1241209697">
    <w:abstractNumId w:val="148"/>
    <w:lvlOverride w:ilvl="0">
      <w:startOverride w:val="1"/>
    </w:lvlOverride>
  </w:num>
  <w:num w:numId="101" w16cid:durableId="1421758578">
    <w:abstractNumId w:val="197"/>
  </w:num>
  <w:num w:numId="102" w16cid:durableId="2096397716">
    <w:abstractNumId w:val="48"/>
    <w:lvlOverride w:ilvl="0">
      <w:startOverride w:val="1"/>
    </w:lvlOverride>
  </w:num>
  <w:num w:numId="103" w16cid:durableId="1087926164">
    <w:abstractNumId w:val="48"/>
  </w:num>
  <w:num w:numId="104" w16cid:durableId="1552301115">
    <w:abstractNumId w:val="186"/>
  </w:num>
  <w:num w:numId="105" w16cid:durableId="1541630423">
    <w:abstractNumId w:val="223"/>
  </w:num>
  <w:num w:numId="106" w16cid:durableId="422069860">
    <w:abstractNumId w:val="162"/>
  </w:num>
  <w:num w:numId="107" w16cid:durableId="2118329704">
    <w:abstractNumId w:val="211"/>
  </w:num>
  <w:num w:numId="108" w16cid:durableId="359475900">
    <w:abstractNumId w:val="134"/>
    <w:lvlOverride w:ilvl="0">
      <w:startOverride w:val="1"/>
    </w:lvlOverride>
  </w:num>
  <w:num w:numId="109" w16cid:durableId="1161703175">
    <w:abstractNumId w:val="117"/>
  </w:num>
  <w:num w:numId="110" w16cid:durableId="1552185259">
    <w:abstractNumId w:val="194"/>
  </w:num>
  <w:num w:numId="111" w16cid:durableId="1715230983">
    <w:abstractNumId w:val="104"/>
  </w:num>
  <w:num w:numId="112" w16cid:durableId="667095102">
    <w:abstractNumId w:val="192"/>
  </w:num>
  <w:num w:numId="113" w16cid:durableId="701394023">
    <w:abstractNumId w:val="109"/>
  </w:num>
  <w:num w:numId="114" w16cid:durableId="239608474">
    <w:abstractNumId w:val="138"/>
  </w:num>
  <w:num w:numId="115" w16cid:durableId="2113275876">
    <w:abstractNumId w:val="235"/>
  </w:num>
  <w:num w:numId="116" w16cid:durableId="1348368829">
    <w:abstractNumId w:val="189"/>
  </w:num>
  <w:num w:numId="117" w16cid:durableId="1860073720">
    <w:abstractNumId w:val="163"/>
  </w:num>
  <w:num w:numId="118" w16cid:durableId="1285500622">
    <w:abstractNumId w:val="152"/>
  </w:num>
  <w:num w:numId="119" w16cid:durableId="2010055004">
    <w:abstractNumId w:val="175"/>
  </w:num>
  <w:num w:numId="120" w16cid:durableId="1374574531">
    <w:abstractNumId w:val="231"/>
  </w:num>
  <w:num w:numId="121" w16cid:durableId="1194535950">
    <w:abstractNumId w:val="240"/>
  </w:num>
  <w:num w:numId="122" w16cid:durableId="1530994399">
    <w:abstractNumId w:val="129"/>
  </w:num>
  <w:num w:numId="123" w16cid:durableId="439422814">
    <w:abstractNumId w:val="187"/>
  </w:num>
  <w:num w:numId="124" w16cid:durableId="320695334">
    <w:abstractNumId w:val="164"/>
  </w:num>
  <w:num w:numId="125" w16cid:durableId="1398356172">
    <w:abstractNumId w:val="219"/>
  </w:num>
  <w:num w:numId="126" w16cid:durableId="1093477181">
    <w:abstractNumId w:val="214"/>
  </w:num>
  <w:num w:numId="127" w16cid:durableId="376857328">
    <w:abstractNumId w:val="156"/>
  </w:num>
  <w:num w:numId="128" w16cid:durableId="963727457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333191100">
    <w:abstractNumId w:val="184"/>
    <w:lvlOverride w:ilvl="0">
      <w:startOverride w:val="1"/>
    </w:lvlOverride>
  </w:num>
  <w:num w:numId="130" w16cid:durableId="1006051737">
    <w:abstractNumId w:val="121"/>
  </w:num>
  <w:num w:numId="131" w16cid:durableId="252473254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60782630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26361321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2067365823">
    <w:abstractNumId w:val="120"/>
    <w:lvlOverride w:ilvl="0">
      <w:startOverride w:val="1"/>
    </w:lvlOverride>
  </w:num>
  <w:num w:numId="135" w16cid:durableId="102457246">
    <w:abstractNumId w:val="232"/>
  </w:num>
  <w:num w:numId="136" w16cid:durableId="1419642437">
    <w:abstractNumId w:val="220"/>
  </w:num>
  <w:num w:numId="137" w16cid:durableId="104470200">
    <w:abstractNumId w:val="229"/>
  </w:num>
  <w:num w:numId="138" w16cid:durableId="152732544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7739363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989987846">
    <w:abstractNumId w:val="112"/>
  </w:num>
  <w:num w:numId="141" w16cid:durableId="1340548057">
    <w:abstractNumId w:val="19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66057259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2053531309">
    <w:abstractNumId w:val="157"/>
  </w:num>
  <w:num w:numId="144" w16cid:durableId="1914654999">
    <w:abstractNumId w:val="212"/>
  </w:num>
  <w:num w:numId="145" w16cid:durableId="695152403">
    <w:abstractNumId w:val="15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800" w:hanging="360"/>
        </w:pPr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6" w16cid:durableId="898057509">
    <w:abstractNumId w:val="215"/>
    <w:lvlOverride w:ilvl="0">
      <w:startOverride w:val="7"/>
      <w:lvl w:ilvl="0" w:tplc="A87E708A">
        <w:start w:val="7"/>
        <w:numFmt w:val="decimal"/>
        <w:lvlText w:val=""/>
        <w:lvlJc w:val="left"/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47" w16cid:durableId="1676228488">
    <w:abstractNumId w:val="147"/>
  </w:num>
  <w:num w:numId="148" w16cid:durableId="1864632144">
    <w:abstractNumId w:val="132"/>
  </w:num>
  <w:num w:numId="149" w16cid:durableId="1312752462">
    <w:abstractNumId w:val="180"/>
  </w:num>
  <w:num w:numId="150" w16cid:durableId="1659259643">
    <w:abstractNumId w:val="216"/>
  </w:num>
  <w:num w:numId="151" w16cid:durableId="1350521919">
    <w:abstractNumId w:val="107"/>
  </w:num>
  <w:num w:numId="152" w16cid:durableId="1966806792">
    <w:abstractNumId w:val="207"/>
  </w:num>
  <w:num w:numId="153" w16cid:durableId="597564503">
    <w:abstractNumId w:val="195"/>
  </w:num>
  <w:num w:numId="154" w16cid:durableId="890187983">
    <w:abstractNumId w:val="113"/>
  </w:num>
  <w:num w:numId="155" w16cid:durableId="1243635447">
    <w:abstractNumId w:val="123"/>
  </w:num>
  <w:num w:numId="156" w16cid:durableId="100227380">
    <w:abstractNumId w:val="201"/>
  </w:num>
  <w:num w:numId="157" w16cid:durableId="477574369">
    <w:abstractNumId w:val="101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56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63"/>
    <w:rsid w:val="00002D13"/>
    <w:rsid w:val="00005F63"/>
    <w:rsid w:val="00006E1A"/>
    <w:rsid w:val="00006EA1"/>
    <w:rsid w:val="000075B0"/>
    <w:rsid w:val="00011D39"/>
    <w:rsid w:val="0001344D"/>
    <w:rsid w:val="0002144A"/>
    <w:rsid w:val="00021539"/>
    <w:rsid w:val="00021E67"/>
    <w:rsid w:val="00023CDC"/>
    <w:rsid w:val="00024559"/>
    <w:rsid w:val="00025368"/>
    <w:rsid w:val="00031655"/>
    <w:rsid w:val="00031E7E"/>
    <w:rsid w:val="000337D4"/>
    <w:rsid w:val="00036808"/>
    <w:rsid w:val="00036ABE"/>
    <w:rsid w:val="000417D5"/>
    <w:rsid w:val="00041B7C"/>
    <w:rsid w:val="00046F1D"/>
    <w:rsid w:val="00051721"/>
    <w:rsid w:val="0005253D"/>
    <w:rsid w:val="00052EF0"/>
    <w:rsid w:val="00054B19"/>
    <w:rsid w:val="00060853"/>
    <w:rsid w:val="00060CAA"/>
    <w:rsid w:val="0006154E"/>
    <w:rsid w:val="000639E7"/>
    <w:rsid w:val="000643A7"/>
    <w:rsid w:val="00066AB2"/>
    <w:rsid w:val="000706DB"/>
    <w:rsid w:val="000739D0"/>
    <w:rsid w:val="00074732"/>
    <w:rsid w:val="00074E44"/>
    <w:rsid w:val="00074FF1"/>
    <w:rsid w:val="000760F2"/>
    <w:rsid w:val="0008007D"/>
    <w:rsid w:val="0008037D"/>
    <w:rsid w:val="000806A0"/>
    <w:rsid w:val="00080E96"/>
    <w:rsid w:val="00086137"/>
    <w:rsid w:val="000902A7"/>
    <w:rsid w:val="000905AE"/>
    <w:rsid w:val="00090F94"/>
    <w:rsid w:val="00096C6B"/>
    <w:rsid w:val="00096F4B"/>
    <w:rsid w:val="00097071"/>
    <w:rsid w:val="000A0376"/>
    <w:rsid w:val="000A070E"/>
    <w:rsid w:val="000A2A87"/>
    <w:rsid w:val="000A319E"/>
    <w:rsid w:val="000A33ED"/>
    <w:rsid w:val="000A5889"/>
    <w:rsid w:val="000A71F3"/>
    <w:rsid w:val="000A7A7F"/>
    <w:rsid w:val="000B44EC"/>
    <w:rsid w:val="000B7AD4"/>
    <w:rsid w:val="000C0676"/>
    <w:rsid w:val="000C44E9"/>
    <w:rsid w:val="000C60E0"/>
    <w:rsid w:val="000C67B7"/>
    <w:rsid w:val="000D2381"/>
    <w:rsid w:val="000D2704"/>
    <w:rsid w:val="000D336C"/>
    <w:rsid w:val="000D4739"/>
    <w:rsid w:val="000D4A5B"/>
    <w:rsid w:val="000D509F"/>
    <w:rsid w:val="000D611E"/>
    <w:rsid w:val="000D7662"/>
    <w:rsid w:val="000E0E55"/>
    <w:rsid w:val="000E17FC"/>
    <w:rsid w:val="000E2390"/>
    <w:rsid w:val="000E33CE"/>
    <w:rsid w:val="000E700E"/>
    <w:rsid w:val="000E7126"/>
    <w:rsid w:val="000E7FF2"/>
    <w:rsid w:val="000F33AC"/>
    <w:rsid w:val="000F392F"/>
    <w:rsid w:val="000F5935"/>
    <w:rsid w:val="000F68BD"/>
    <w:rsid w:val="000F6DDA"/>
    <w:rsid w:val="000F7939"/>
    <w:rsid w:val="00100CC5"/>
    <w:rsid w:val="001012A7"/>
    <w:rsid w:val="0010234F"/>
    <w:rsid w:val="00103CEE"/>
    <w:rsid w:val="00104C37"/>
    <w:rsid w:val="0010760E"/>
    <w:rsid w:val="001077B5"/>
    <w:rsid w:val="00110104"/>
    <w:rsid w:val="00110E9A"/>
    <w:rsid w:val="001113E9"/>
    <w:rsid w:val="00112A07"/>
    <w:rsid w:val="00112B58"/>
    <w:rsid w:val="00112E2D"/>
    <w:rsid w:val="00113288"/>
    <w:rsid w:val="00113902"/>
    <w:rsid w:val="001139A5"/>
    <w:rsid w:val="00113E85"/>
    <w:rsid w:val="00120B03"/>
    <w:rsid w:val="00120C2F"/>
    <w:rsid w:val="00121360"/>
    <w:rsid w:val="0012180C"/>
    <w:rsid w:val="00125397"/>
    <w:rsid w:val="00125D3A"/>
    <w:rsid w:val="00125FE5"/>
    <w:rsid w:val="00126C0A"/>
    <w:rsid w:val="0012783F"/>
    <w:rsid w:val="00132E11"/>
    <w:rsid w:val="00132E19"/>
    <w:rsid w:val="00134C7C"/>
    <w:rsid w:val="00135035"/>
    <w:rsid w:val="00135797"/>
    <w:rsid w:val="0014161D"/>
    <w:rsid w:val="001464AB"/>
    <w:rsid w:val="00150271"/>
    <w:rsid w:val="0015157A"/>
    <w:rsid w:val="0015209D"/>
    <w:rsid w:val="001547C3"/>
    <w:rsid w:val="00154A5E"/>
    <w:rsid w:val="00156E33"/>
    <w:rsid w:val="0016146F"/>
    <w:rsid w:val="001618B2"/>
    <w:rsid w:val="001624CA"/>
    <w:rsid w:val="00165B82"/>
    <w:rsid w:val="0016640B"/>
    <w:rsid w:val="0017025D"/>
    <w:rsid w:val="00171A65"/>
    <w:rsid w:val="00173EB0"/>
    <w:rsid w:val="001740EF"/>
    <w:rsid w:val="00174758"/>
    <w:rsid w:val="0017768B"/>
    <w:rsid w:val="00181636"/>
    <w:rsid w:val="001819C8"/>
    <w:rsid w:val="00181FF1"/>
    <w:rsid w:val="0018457B"/>
    <w:rsid w:val="00187066"/>
    <w:rsid w:val="00191166"/>
    <w:rsid w:val="00191227"/>
    <w:rsid w:val="00191C59"/>
    <w:rsid w:val="00192351"/>
    <w:rsid w:val="00195FA0"/>
    <w:rsid w:val="00197AA1"/>
    <w:rsid w:val="001A1C59"/>
    <w:rsid w:val="001A44C9"/>
    <w:rsid w:val="001A5E1E"/>
    <w:rsid w:val="001A6C56"/>
    <w:rsid w:val="001A6FDA"/>
    <w:rsid w:val="001A72CC"/>
    <w:rsid w:val="001A7F95"/>
    <w:rsid w:val="001B0A9A"/>
    <w:rsid w:val="001B0D7F"/>
    <w:rsid w:val="001B15BE"/>
    <w:rsid w:val="001B3906"/>
    <w:rsid w:val="001B499A"/>
    <w:rsid w:val="001B4CF8"/>
    <w:rsid w:val="001B5769"/>
    <w:rsid w:val="001B6393"/>
    <w:rsid w:val="001B6566"/>
    <w:rsid w:val="001B74B1"/>
    <w:rsid w:val="001C0426"/>
    <w:rsid w:val="001C25C9"/>
    <w:rsid w:val="001C4989"/>
    <w:rsid w:val="001C4AC5"/>
    <w:rsid w:val="001C4F84"/>
    <w:rsid w:val="001C5081"/>
    <w:rsid w:val="001D20FF"/>
    <w:rsid w:val="001D3428"/>
    <w:rsid w:val="001D5442"/>
    <w:rsid w:val="001D5F93"/>
    <w:rsid w:val="001D7525"/>
    <w:rsid w:val="001E0123"/>
    <w:rsid w:val="001E0778"/>
    <w:rsid w:val="001E0B2C"/>
    <w:rsid w:val="001E346B"/>
    <w:rsid w:val="001E3D34"/>
    <w:rsid w:val="001E51E9"/>
    <w:rsid w:val="001F18AB"/>
    <w:rsid w:val="001F2D68"/>
    <w:rsid w:val="001F3017"/>
    <w:rsid w:val="00200472"/>
    <w:rsid w:val="00203B1D"/>
    <w:rsid w:val="00207EC7"/>
    <w:rsid w:val="00211638"/>
    <w:rsid w:val="002124C9"/>
    <w:rsid w:val="0021310B"/>
    <w:rsid w:val="00214BCF"/>
    <w:rsid w:val="00215872"/>
    <w:rsid w:val="00215EDA"/>
    <w:rsid w:val="00217F3F"/>
    <w:rsid w:val="0022396D"/>
    <w:rsid w:val="002251CC"/>
    <w:rsid w:val="0022527C"/>
    <w:rsid w:val="00226097"/>
    <w:rsid w:val="00226E6B"/>
    <w:rsid w:val="00226E98"/>
    <w:rsid w:val="002273DA"/>
    <w:rsid w:val="002319EA"/>
    <w:rsid w:val="00232572"/>
    <w:rsid w:val="0023328D"/>
    <w:rsid w:val="002355B8"/>
    <w:rsid w:val="00240851"/>
    <w:rsid w:val="00241C01"/>
    <w:rsid w:val="002442B8"/>
    <w:rsid w:val="00245BE0"/>
    <w:rsid w:val="002464FD"/>
    <w:rsid w:val="002504A9"/>
    <w:rsid w:val="002512EB"/>
    <w:rsid w:val="002534D0"/>
    <w:rsid w:val="00261008"/>
    <w:rsid w:val="0026190E"/>
    <w:rsid w:val="00261B54"/>
    <w:rsid w:val="00263180"/>
    <w:rsid w:val="002634F4"/>
    <w:rsid w:val="00264599"/>
    <w:rsid w:val="00265214"/>
    <w:rsid w:val="00272F4C"/>
    <w:rsid w:val="00273AC0"/>
    <w:rsid w:val="002763C5"/>
    <w:rsid w:val="0027642D"/>
    <w:rsid w:val="00277BD9"/>
    <w:rsid w:val="00280727"/>
    <w:rsid w:val="002813F8"/>
    <w:rsid w:val="00282027"/>
    <w:rsid w:val="00285747"/>
    <w:rsid w:val="002863D9"/>
    <w:rsid w:val="00287A85"/>
    <w:rsid w:val="00293023"/>
    <w:rsid w:val="002930F0"/>
    <w:rsid w:val="0029561B"/>
    <w:rsid w:val="00296961"/>
    <w:rsid w:val="002A108A"/>
    <w:rsid w:val="002A2582"/>
    <w:rsid w:val="002A465D"/>
    <w:rsid w:val="002A570B"/>
    <w:rsid w:val="002A72D6"/>
    <w:rsid w:val="002A7F4D"/>
    <w:rsid w:val="002B0981"/>
    <w:rsid w:val="002B7AB9"/>
    <w:rsid w:val="002C192E"/>
    <w:rsid w:val="002C4EEC"/>
    <w:rsid w:val="002C6B1C"/>
    <w:rsid w:val="002C73F0"/>
    <w:rsid w:val="002D15A5"/>
    <w:rsid w:val="002D1B05"/>
    <w:rsid w:val="002D49A4"/>
    <w:rsid w:val="002D51FD"/>
    <w:rsid w:val="002D7055"/>
    <w:rsid w:val="002D7691"/>
    <w:rsid w:val="002D7A90"/>
    <w:rsid w:val="002E266C"/>
    <w:rsid w:val="002E2C09"/>
    <w:rsid w:val="002E614F"/>
    <w:rsid w:val="002E6B5C"/>
    <w:rsid w:val="002E7F88"/>
    <w:rsid w:val="002F1FD9"/>
    <w:rsid w:val="002F23E0"/>
    <w:rsid w:val="002F6EAF"/>
    <w:rsid w:val="003014C6"/>
    <w:rsid w:val="0030187A"/>
    <w:rsid w:val="00301A1B"/>
    <w:rsid w:val="00304C47"/>
    <w:rsid w:val="003062D0"/>
    <w:rsid w:val="00306B8D"/>
    <w:rsid w:val="003076A6"/>
    <w:rsid w:val="00307BDB"/>
    <w:rsid w:val="0031165D"/>
    <w:rsid w:val="0031238F"/>
    <w:rsid w:val="00312A04"/>
    <w:rsid w:val="00313280"/>
    <w:rsid w:val="00314EA5"/>
    <w:rsid w:val="003152F8"/>
    <w:rsid w:val="00315C7B"/>
    <w:rsid w:val="003162CA"/>
    <w:rsid w:val="0031681F"/>
    <w:rsid w:val="00316FE6"/>
    <w:rsid w:val="003174E7"/>
    <w:rsid w:val="003200BA"/>
    <w:rsid w:val="00321614"/>
    <w:rsid w:val="003237B8"/>
    <w:rsid w:val="00323A00"/>
    <w:rsid w:val="00324421"/>
    <w:rsid w:val="00324AAC"/>
    <w:rsid w:val="00325688"/>
    <w:rsid w:val="003271A0"/>
    <w:rsid w:val="00330788"/>
    <w:rsid w:val="0033137F"/>
    <w:rsid w:val="00332373"/>
    <w:rsid w:val="00333BA2"/>
    <w:rsid w:val="0033499F"/>
    <w:rsid w:val="00337857"/>
    <w:rsid w:val="00337E84"/>
    <w:rsid w:val="00340152"/>
    <w:rsid w:val="00340931"/>
    <w:rsid w:val="003438BE"/>
    <w:rsid w:val="00345668"/>
    <w:rsid w:val="00345E8C"/>
    <w:rsid w:val="00346F1B"/>
    <w:rsid w:val="00351B40"/>
    <w:rsid w:val="0035212F"/>
    <w:rsid w:val="003570B3"/>
    <w:rsid w:val="00361BEB"/>
    <w:rsid w:val="00361C10"/>
    <w:rsid w:val="003621D1"/>
    <w:rsid w:val="0036279D"/>
    <w:rsid w:val="00363D04"/>
    <w:rsid w:val="003676C3"/>
    <w:rsid w:val="00370327"/>
    <w:rsid w:val="003717BD"/>
    <w:rsid w:val="00373493"/>
    <w:rsid w:val="00373D37"/>
    <w:rsid w:val="003757F2"/>
    <w:rsid w:val="00377EED"/>
    <w:rsid w:val="00380610"/>
    <w:rsid w:val="00380BAD"/>
    <w:rsid w:val="00381111"/>
    <w:rsid w:val="00385D45"/>
    <w:rsid w:val="00391E06"/>
    <w:rsid w:val="003950FD"/>
    <w:rsid w:val="00395C62"/>
    <w:rsid w:val="00395DD0"/>
    <w:rsid w:val="003A4012"/>
    <w:rsid w:val="003A47E5"/>
    <w:rsid w:val="003A59E5"/>
    <w:rsid w:val="003A6043"/>
    <w:rsid w:val="003A76C7"/>
    <w:rsid w:val="003B6A1C"/>
    <w:rsid w:val="003B778F"/>
    <w:rsid w:val="003C1914"/>
    <w:rsid w:val="003C2694"/>
    <w:rsid w:val="003C40E6"/>
    <w:rsid w:val="003C4E88"/>
    <w:rsid w:val="003D1DD6"/>
    <w:rsid w:val="003D2705"/>
    <w:rsid w:val="003D29C5"/>
    <w:rsid w:val="003D44C7"/>
    <w:rsid w:val="003D573D"/>
    <w:rsid w:val="003D603C"/>
    <w:rsid w:val="003D6C79"/>
    <w:rsid w:val="003E32EC"/>
    <w:rsid w:val="003E6677"/>
    <w:rsid w:val="003F01D2"/>
    <w:rsid w:val="003F06EE"/>
    <w:rsid w:val="003F1F84"/>
    <w:rsid w:val="003F320F"/>
    <w:rsid w:val="003F7052"/>
    <w:rsid w:val="003F7A8B"/>
    <w:rsid w:val="0040006E"/>
    <w:rsid w:val="00400268"/>
    <w:rsid w:val="00401278"/>
    <w:rsid w:val="00402C92"/>
    <w:rsid w:val="004039CF"/>
    <w:rsid w:val="00404515"/>
    <w:rsid w:val="00405AC0"/>
    <w:rsid w:val="004073C7"/>
    <w:rsid w:val="00407947"/>
    <w:rsid w:val="0041107D"/>
    <w:rsid w:val="004111D0"/>
    <w:rsid w:val="00412E0B"/>
    <w:rsid w:val="004150CF"/>
    <w:rsid w:val="0041552D"/>
    <w:rsid w:val="00416224"/>
    <w:rsid w:val="00416D2A"/>
    <w:rsid w:val="0042106D"/>
    <w:rsid w:val="00422FA8"/>
    <w:rsid w:val="00423227"/>
    <w:rsid w:val="00423269"/>
    <w:rsid w:val="00423F2D"/>
    <w:rsid w:val="00424BD1"/>
    <w:rsid w:val="00424F56"/>
    <w:rsid w:val="00426908"/>
    <w:rsid w:val="00434924"/>
    <w:rsid w:val="0043568C"/>
    <w:rsid w:val="00441F49"/>
    <w:rsid w:val="00442DC2"/>
    <w:rsid w:val="00443D2A"/>
    <w:rsid w:val="004459CF"/>
    <w:rsid w:val="00445D41"/>
    <w:rsid w:val="00446631"/>
    <w:rsid w:val="00452415"/>
    <w:rsid w:val="00453787"/>
    <w:rsid w:val="00456841"/>
    <w:rsid w:val="004576C4"/>
    <w:rsid w:val="00457D79"/>
    <w:rsid w:val="004652EE"/>
    <w:rsid w:val="004711BC"/>
    <w:rsid w:val="00471717"/>
    <w:rsid w:val="004736F1"/>
    <w:rsid w:val="00473F2B"/>
    <w:rsid w:val="00477076"/>
    <w:rsid w:val="004773AD"/>
    <w:rsid w:val="00483F98"/>
    <w:rsid w:val="00485095"/>
    <w:rsid w:val="00485116"/>
    <w:rsid w:val="004856ED"/>
    <w:rsid w:val="00491B0C"/>
    <w:rsid w:val="00493247"/>
    <w:rsid w:val="00493F4F"/>
    <w:rsid w:val="004942DC"/>
    <w:rsid w:val="00495FC1"/>
    <w:rsid w:val="00497557"/>
    <w:rsid w:val="004A48B2"/>
    <w:rsid w:val="004A5098"/>
    <w:rsid w:val="004B1F51"/>
    <w:rsid w:val="004B279A"/>
    <w:rsid w:val="004B2A35"/>
    <w:rsid w:val="004C357A"/>
    <w:rsid w:val="004C6A1D"/>
    <w:rsid w:val="004C7ADF"/>
    <w:rsid w:val="004C7F36"/>
    <w:rsid w:val="004D4570"/>
    <w:rsid w:val="004D4D12"/>
    <w:rsid w:val="004D614D"/>
    <w:rsid w:val="004D793C"/>
    <w:rsid w:val="004E3B86"/>
    <w:rsid w:val="004E5AAA"/>
    <w:rsid w:val="004E5AB6"/>
    <w:rsid w:val="004E672C"/>
    <w:rsid w:val="004E6E0C"/>
    <w:rsid w:val="004E757C"/>
    <w:rsid w:val="004F01A9"/>
    <w:rsid w:val="004F0C09"/>
    <w:rsid w:val="004F170D"/>
    <w:rsid w:val="004F2CDB"/>
    <w:rsid w:val="004F40B7"/>
    <w:rsid w:val="004F5B06"/>
    <w:rsid w:val="004F6104"/>
    <w:rsid w:val="004F664C"/>
    <w:rsid w:val="004F768E"/>
    <w:rsid w:val="005009E5"/>
    <w:rsid w:val="00502FF1"/>
    <w:rsid w:val="005033A9"/>
    <w:rsid w:val="005039EE"/>
    <w:rsid w:val="005054CB"/>
    <w:rsid w:val="00507542"/>
    <w:rsid w:val="0051276D"/>
    <w:rsid w:val="0051419E"/>
    <w:rsid w:val="00514B27"/>
    <w:rsid w:val="0051587F"/>
    <w:rsid w:val="005177AE"/>
    <w:rsid w:val="005206FB"/>
    <w:rsid w:val="00522CD9"/>
    <w:rsid w:val="00527D73"/>
    <w:rsid w:val="00530CC4"/>
    <w:rsid w:val="00531606"/>
    <w:rsid w:val="00531EBC"/>
    <w:rsid w:val="005329E9"/>
    <w:rsid w:val="005332E7"/>
    <w:rsid w:val="005340E9"/>
    <w:rsid w:val="00534167"/>
    <w:rsid w:val="0053430D"/>
    <w:rsid w:val="0053453F"/>
    <w:rsid w:val="00534820"/>
    <w:rsid w:val="005377AB"/>
    <w:rsid w:val="005400F2"/>
    <w:rsid w:val="00542EA8"/>
    <w:rsid w:val="005470FC"/>
    <w:rsid w:val="00550030"/>
    <w:rsid w:val="00553033"/>
    <w:rsid w:val="00555990"/>
    <w:rsid w:val="00555E19"/>
    <w:rsid w:val="00556548"/>
    <w:rsid w:val="00561D8B"/>
    <w:rsid w:val="005624FD"/>
    <w:rsid w:val="00566501"/>
    <w:rsid w:val="00566979"/>
    <w:rsid w:val="0057070D"/>
    <w:rsid w:val="0057357E"/>
    <w:rsid w:val="00575252"/>
    <w:rsid w:val="0057773B"/>
    <w:rsid w:val="005777AF"/>
    <w:rsid w:val="00583E7E"/>
    <w:rsid w:val="00585334"/>
    <w:rsid w:val="0058617E"/>
    <w:rsid w:val="0059029D"/>
    <w:rsid w:val="00591267"/>
    <w:rsid w:val="00592F56"/>
    <w:rsid w:val="00596A9B"/>
    <w:rsid w:val="005978A0"/>
    <w:rsid w:val="005A1363"/>
    <w:rsid w:val="005A18EA"/>
    <w:rsid w:val="005A2C71"/>
    <w:rsid w:val="005A60F9"/>
    <w:rsid w:val="005A65F1"/>
    <w:rsid w:val="005A7B7C"/>
    <w:rsid w:val="005B44B5"/>
    <w:rsid w:val="005B49F2"/>
    <w:rsid w:val="005B4FCD"/>
    <w:rsid w:val="005B5A66"/>
    <w:rsid w:val="005B7755"/>
    <w:rsid w:val="005C06DA"/>
    <w:rsid w:val="005C14FE"/>
    <w:rsid w:val="005C161B"/>
    <w:rsid w:val="005C18CE"/>
    <w:rsid w:val="005C1A06"/>
    <w:rsid w:val="005C3A72"/>
    <w:rsid w:val="005C42CA"/>
    <w:rsid w:val="005C437A"/>
    <w:rsid w:val="005C5E33"/>
    <w:rsid w:val="005C61A4"/>
    <w:rsid w:val="005C65B6"/>
    <w:rsid w:val="005C6FEF"/>
    <w:rsid w:val="005D010D"/>
    <w:rsid w:val="005D0256"/>
    <w:rsid w:val="005D1A33"/>
    <w:rsid w:val="005D3161"/>
    <w:rsid w:val="005D3491"/>
    <w:rsid w:val="005E10BE"/>
    <w:rsid w:val="005E1CAF"/>
    <w:rsid w:val="005E478D"/>
    <w:rsid w:val="005E5360"/>
    <w:rsid w:val="005E7E0E"/>
    <w:rsid w:val="005E7FD9"/>
    <w:rsid w:val="005F107F"/>
    <w:rsid w:val="005F181B"/>
    <w:rsid w:val="005F21C9"/>
    <w:rsid w:val="005F21F6"/>
    <w:rsid w:val="005F3E3C"/>
    <w:rsid w:val="005F42ED"/>
    <w:rsid w:val="005F4F80"/>
    <w:rsid w:val="005F6E29"/>
    <w:rsid w:val="005F71E2"/>
    <w:rsid w:val="00601DC7"/>
    <w:rsid w:val="00603146"/>
    <w:rsid w:val="00604CDB"/>
    <w:rsid w:val="00604D53"/>
    <w:rsid w:val="00604E90"/>
    <w:rsid w:val="00604F07"/>
    <w:rsid w:val="00605810"/>
    <w:rsid w:val="00607890"/>
    <w:rsid w:val="00612BF8"/>
    <w:rsid w:val="00612FA8"/>
    <w:rsid w:val="0061564B"/>
    <w:rsid w:val="0061689D"/>
    <w:rsid w:val="00617052"/>
    <w:rsid w:val="006210B6"/>
    <w:rsid w:val="00621364"/>
    <w:rsid w:val="00621374"/>
    <w:rsid w:val="00626851"/>
    <w:rsid w:val="00626957"/>
    <w:rsid w:val="0063025D"/>
    <w:rsid w:val="006304FE"/>
    <w:rsid w:val="0063281D"/>
    <w:rsid w:val="00632A45"/>
    <w:rsid w:val="006332A2"/>
    <w:rsid w:val="00633985"/>
    <w:rsid w:val="00633F8C"/>
    <w:rsid w:val="00634E99"/>
    <w:rsid w:val="00634F53"/>
    <w:rsid w:val="0063561A"/>
    <w:rsid w:val="00635918"/>
    <w:rsid w:val="00636185"/>
    <w:rsid w:val="00640B1F"/>
    <w:rsid w:val="00641B03"/>
    <w:rsid w:val="00642159"/>
    <w:rsid w:val="006457E0"/>
    <w:rsid w:val="00646DC3"/>
    <w:rsid w:val="00650AF8"/>
    <w:rsid w:val="006517F6"/>
    <w:rsid w:val="00652175"/>
    <w:rsid w:val="006533B2"/>
    <w:rsid w:val="00654981"/>
    <w:rsid w:val="00657046"/>
    <w:rsid w:val="00660310"/>
    <w:rsid w:val="00660CD8"/>
    <w:rsid w:val="0066157E"/>
    <w:rsid w:val="00662F55"/>
    <w:rsid w:val="0066516B"/>
    <w:rsid w:val="0066589B"/>
    <w:rsid w:val="006679AA"/>
    <w:rsid w:val="006710BC"/>
    <w:rsid w:val="006718D6"/>
    <w:rsid w:val="00671B7E"/>
    <w:rsid w:val="00674CD6"/>
    <w:rsid w:val="00675326"/>
    <w:rsid w:val="00676458"/>
    <w:rsid w:val="00677D81"/>
    <w:rsid w:val="0068552F"/>
    <w:rsid w:val="00685CFD"/>
    <w:rsid w:val="00687FF9"/>
    <w:rsid w:val="00691208"/>
    <w:rsid w:val="00692BCD"/>
    <w:rsid w:val="006935C0"/>
    <w:rsid w:val="00693F6D"/>
    <w:rsid w:val="00693F85"/>
    <w:rsid w:val="006944B6"/>
    <w:rsid w:val="00694521"/>
    <w:rsid w:val="006A09CF"/>
    <w:rsid w:val="006A0C6C"/>
    <w:rsid w:val="006A2B73"/>
    <w:rsid w:val="006A5995"/>
    <w:rsid w:val="006B0F3A"/>
    <w:rsid w:val="006B480E"/>
    <w:rsid w:val="006B4AB2"/>
    <w:rsid w:val="006B4DA6"/>
    <w:rsid w:val="006B5023"/>
    <w:rsid w:val="006B631E"/>
    <w:rsid w:val="006B7F00"/>
    <w:rsid w:val="006C058D"/>
    <w:rsid w:val="006C1F01"/>
    <w:rsid w:val="006C3181"/>
    <w:rsid w:val="006C4F10"/>
    <w:rsid w:val="006C60AA"/>
    <w:rsid w:val="006D12F8"/>
    <w:rsid w:val="006D1E06"/>
    <w:rsid w:val="006D4921"/>
    <w:rsid w:val="006D5A3A"/>
    <w:rsid w:val="006D6996"/>
    <w:rsid w:val="006E31AA"/>
    <w:rsid w:val="006E4E18"/>
    <w:rsid w:val="006E5083"/>
    <w:rsid w:val="006E7157"/>
    <w:rsid w:val="006E717C"/>
    <w:rsid w:val="006F1C4D"/>
    <w:rsid w:val="006F324E"/>
    <w:rsid w:val="006F32E4"/>
    <w:rsid w:val="006F5618"/>
    <w:rsid w:val="00700258"/>
    <w:rsid w:val="00701E0B"/>
    <w:rsid w:val="0070570E"/>
    <w:rsid w:val="00707E7B"/>
    <w:rsid w:val="0071018A"/>
    <w:rsid w:val="007122B6"/>
    <w:rsid w:val="00714C40"/>
    <w:rsid w:val="0071585B"/>
    <w:rsid w:val="00715B27"/>
    <w:rsid w:val="00716D5F"/>
    <w:rsid w:val="00725CD5"/>
    <w:rsid w:val="00730ABB"/>
    <w:rsid w:val="00730EAE"/>
    <w:rsid w:val="00732932"/>
    <w:rsid w:val="007340D8"/>
    <w:rsid w:val="0073487D"/>
    <w:rsid w:val="00735D9D"/>
    <w:rsid w:val="00735E02"/>
    <w:rsid w:val="00737B7B"/>
    <w:rsid w:val="00741030"/>
    <w:rsid w:val="0074148F"/>
    <w:rsid w:val="0074404E"/>
    <w:rsid w:val="007466DA"/>
    <w:rsid w:val="00750522"/>
    <w:rsid w:val="0075085C"/>
    <w:rsid w:val="00751ED0"/>
    <w:rsid w:val="00756874"/>
    <w:rsid w:val="00756B02"/>
    <w:rsid w:val="00761658"/>
    <w:rsid w:val="007621C8"/>
    <w:rsid w:val="007624B8"/>
    <w:rsid w:val="007624C6"/>
    <w:rsid w:val="0076422D"/>
    <w:rsid w:val="00775E37"/>
    <w:rsid w:val="00776407"/>
    <w:rsid w:val="007771BE"/>
    <w:rsid w:val="00780013"/>
    <w:rsid w:val="00780E6E"/>
    <w:rsid w:val="00782C5F"/>
    <w:rsid w:val="0078386C"/>
    <w:rsid w:val="00790253"/>
    <w:rsid w:val="00790454"/>
    <w:rsid w:val="0079352E"/>
    <w:rsid w:val="00794011"/>
    <w:rsid w:val="00795713"/>
    <w:rsid w:val="00796919"/>
    <w:rsid w:val="0079773F"/>
    <w:rsid w:val="007A07BE"/>
    <w:rsid w:val="007A1C59"/>
    <w:rsid w:val="007A415A"/>
    <w:rsid w:val="007A77FF"/>
    <w:rsid w:val="007B020E"/>
    <w:rsid w:val="007B03CC"/>
    <w:rsid w:val="007B05F6"/>
    <w:rsid w:val="007B0AAC"/>
    <w:rsid w:val="007B19B1"/>
    <w:rsid w:val="007B5668"/>
    <w:rsid w:val="007B5DCD"/>
    <w:rsid w:val="007B6F8F"/>
    <w:rsid w:val="007C0A48"/>
    <w:rsid w:val="007C0D89"/>
    <w:rsid w:val="007C1ED2"/>
    <w:rsid w:val="007C4E22"/>
    <w:rsid w:val="007C4F50"/>
    <w:rsid w:val="007C56F6"/>
    <w:rsid w:val="007C644E"/>
    <w:rsid w:val="007D0B1B"/>
    <w:rsid w:val="007D1A96"/>
    <w:rsid w:val="007D3B67"/>
    <w:rsid w:val="007D4EFC"/>
    <w:rsid w:val="007D533B"/>
    <w:rsid w:val="007E0CEA"/>
    <w:rsid w:val="007E26E5"/>
    <w:rsid w:val="007E57ED"/>
    <w:rsid w:val="007E6350"/>
    <w:rsid w:val="007E6B61"/>
    <w:rsid w:val="007E70AB"/>
    <w:rsid w:val="007E7756"/>
    <w:rsid w:val="007E7E99"/>
    <w:rsid w:val="007F0243"/>
    <w:rsid w:val="007F19DF"/>
    <w:rsid w:val="007F234C"/>
    <w:rsid w:val="007F27BB"/>
    <w:rsid w:val="007F2BDC"/>
    <w:rsid w:val="007F34CD"/>
    <w:rsid w:val="007F358C"/>
    <w:rsid w:val="007F39BF"/>
    <w:rsid w:val="007F43CF"/>
    <w:rsid w:val="007F6868"/>
    <w:rsid w:val="007F6D52"/>
    <w:rsid w:val="00800F26"/>
    <w:rsid w:val="00801142"/>
    <w:rsid w:val="00801C98"/>
    <w:rsid w:val="00801EEA"/>
    <w:rsid w:val="00802C6A"/>
    <w:rsid w:val="00802D13"/>
    <w:rsid w:val="00804104"/>
    <w:rsid w:val="00807043"/>
    <w:rsid w:val="00810137"/>
    <w:rsid w:val="0081054B"/>
    <w:rsid w:val="0081082C"/>
    <w:rsid w:val="00811440"/>
    <w:rsid w:val="008116A9"/>
    <w:rsid w:val="00812502"/>
    <w:rsid w:val="00812586"/>
    <w:rsid w:val="00813396"/>
    <w:rsid w:val="008138DE"/>
    <w:rsid w:val="00813F0F"/>
    <w:rsid w:val="00814531"/>
    <w:rsid w:val="008157E7"/>
    <w:rsid w:val="00816346"/>
    <w:rsid w:val="008224E2"/>
    <w:rsid w:val="00822F35"/>
    <w:rsid w:val="00824588"/>
    <w:rsid w:val="00824A1F"/>
    <w:rsid w:val="00825622"/>
    <w:rsid w:val="00826F9F"/>
    <w:rsid w:val="00831422"/>
    <w:rsid w:val="00831B02"/>
    <w:rsid w:val="008327DF"/>
    <w:rsid w:val="008334BC"/>
    <w:rsid w:val="008343C1"/>
    <w:rsid w:val="00834E58"/>
    <w:rsid w:val="008351A0"/>
    <w:rsid w:val="0083673F"/>
    <w:rsid w:val="00837C4A"/>
    <w:rsid w:val="008405BC"/>
    <w:rsid w:val="00840841"/>
    <w:rsid w:val="0084268C"/>
    <w:rsid w:val="00842E75"/>
    <w:rsid w:val="00846059"/>
    <w:rsid w:val="008475ED"/>
    <w:rsid w:val="0085067F"/>
    <w:rsid w:val="008517E4"/>
    <w:rsid w:val="00855017"/>
    <w:rsid w:val="00855385"/>
    <w:rsid w:val="00855BA0"/>
    <w:rsid w:val="00856E02"/>
    <w:rsid w:val="008620F5"/>
    <w:rsid w:val="0086440D"/>
    <w:rsid w:val="00866FAC"/>
    <w:rsid w:val="00866FBF"/>
    <w:rsid w:val="00870F74"/>
    <w:rsid w:val="008711F1"/>
    <w:rsid w:val="00872A9D"/>
    <w:rsid w:val="00872B1E"/>
    <w:rsid w:val="00873143"/>
    <w:rsid w:val="00873700"/>
    <w:rsid w:val="0087437D"/>
    <w:rsid w:val="008748A4"/>
    <w:rsid w:val="0087521A"/>
    <w:rsid w:val="00876D25"/>
    <w:rsid w:val="008800E5"/>
    <w:rsid w:val="0088254F"/>
    <w:rsid w:val="0088465C"/>
    <w:rsid w:val="008861FA"/>
    <w:rsid w:val="00887890"/>
    <w:rsid w:val="008901BA"/>
    <w:rsid w:val="008910A1"/>
    <w:rsid w:val="00891179"/>
    <w:rsid w:val="0089120C"/>
    <w:rsid w:val="00891BB6"/>
    <w:rsid w:val="00891D5F"/>
    <w:rsid w:val="008A1060"/>
    <w:rsid w:val="008A16E4"/>
    <w:rsid w:val="008A3B9B"/>
    <w:rsid w:val="008A65A0"/>
    <w:rsid w:val="008B059D"/>
    <w:rsid w:val="008B222B"/>
    <w:rsid w:val="008B2594"/>
    <w:rsid w:val="008B2601"/>
    <w:rsid w:val="008B4EC0"/>
    <w:rsid w:val="008B582F"/>
    <w:rsid w:val="008B66B5"/>
    <w:rsid w:val="008B7247"/>
    <w:rsid w:val="008B7ED7"/>
    <w:rsid w:val="008C053F"/>
    <w:rsid w:val="008C1F9C"/>
    <w:rsid w:val="008C373F"/>
    <w:rsid w:val="008C3D10"/>
    <w:rsid w:val="008C3E3B"/>
    <w:rsid w:val="008C5A2C"/>
    <w:rsid w:val="008C6706"/>
    <w:rsid w:val="008C6895"/>
    <w:rsid w:val="008C6D15"/>
    <w:rsid w:val="008D0160"/>
    <w:rsid w:val="008D210A"/>
    <w:rsid w:val="008D3B65"/>
    <w:rsid w:val="008D53BA"/>
    <w:rsid w:val="008D7068"/>
    <w:rsid w:val="008E090D"/>
    <w:rsid w:val="008E1338"/>
    <w:rsid w:val="008E161D"/>
    <w:rsid w:val="008E3380"/>
    <w:rsid w:val="008E5402"/>
    <w:rsid w:val="008E6215"/>
    <w:rsid w:val="008E6547"/>
    <w:rsid w:val="008F1103"/>
    <w:rsid w:val="008F2BA1"/>
    <w:rsid w:val="008F3547"/>
    <w:rsid w:val="008F40CC"/>
    <w:rsid w:val="008F4F0C"/>
    <w:rsid w:val="00900730"/>
    <w:rsid w:val="00900A0D"/>
    <w:rsid w:val="00900E08"/>
    <w:rsid w:val="00901EB7"/>
    <w:rsid w:val="009020F9"/>
    <w:rsid w:val="00902780"/>
    <w:rsid w:val="00902FEC"/>
    <w:rsid w:val="00903E24"/>
    <w:rsid w:val="009101F1"/>
    <w:rsid w:val="0091272D"/>
    <w:rsid w:val="00913400"/>
    <w:rsid w:val="00913FF9"/>
    <w:rsid w:val="00914248"/>
    <w:rsid w:val="00915524"/>
    <w:rsid w:val="00920FA3"/>
    <w:rsid w:val="0092551C"/>
    <w:rsid w:val="00925FCB"/>
    <w:rsid w:val="009302EF"/>
    <w:rsid w:val="00930CC9"/>
    <w:rsid w:val="009317B6"/>
    <w:rsid w:val="0093283A"/>
    <w:rsid w:val="0093424E"/>
    <w:rsid w:val="0093785D"/>
    <w:rsid w:val="009454AC"/>
    <w:rsid w:val="00947A32"/>
    <w:rsid w:val="00950679"/>
    <w:rsid w:val="00950B62"/>
    <w:rsid w:val="00951759"/>
    <w:rsid w:val="00951DA2"/>
    <w:rsid w:val="00953FA6"/>
    <w:rsid w:val="00954438"/>
    <w:rsid w:val="00956337"/>
    <w:rsid w:val="00956406"/>
    <w:rsid w:val="009575D2"/>
    <w:rsid w:val="009600B3"/>
    <w:rsid w:val="00964E92"/>
    <w:rsid w:val="00970186"/>
    <w:rsid w:val="009711B6"/>
    <w:rsid w:val="00972093"/>
    <w:rsid w:val="00973DC7"/>
    <w:rsid w:val="00981751"/>
    <w:rsid w:val="00981F12"/>
    <w:rsid w:val="00983B7F"/>
    <w:rsid w:val="00987912"/>
    <w:rsid w:val="009900AE"/>
    <w:rsid w:val="00990BD8"/>
    <w:rsid w:val="00991B2B"/>
    <w:rsid w:val="00993A60"/>
    <w:rsid w:val="00996B7F"/>
    <w:rsid w:val="009A014F"/>
    <w:rsid w:val="009A3900"/>
    <w:rsid w:val="009A3927"/>
    <w:rsid w:val="009A6931"/>
    <w:rsid w:val="009A78EE"/>
    <w:rsid w:val="009C07D1"/>
    <w:rsid w:val="009C1175"/>
    <w:rsid w:val="009C690E"/>
    <w:rsid w:val="009C7E74"/>
    <w:rsid w:val="009D27E3"/>
    <w:rsid w:val="009D4290"/>
    <w:rsid w:val="009D6128"/>
    <w:rsid w:val="009D7FA7"/>
    <w:rsid w:val="009E19DC"/>
    <w:rsid w:val="009E3187"/>
    <w:rsid w:val="009E32E1"/>
    <w:rsid w:val="009E35F4"/>
    <w:rsid w:val="009E427D"/>
    <w:rsid w:val="009E6406"/>
    <w:rsid w:val="009F296E"/>
    <w:rsid w:val="009F52DF"/>
    <w:rsid w:val="009F7089"/>
    <w:rsid w:val="00A04D98"/>
    <w:rsid w:val="00A06617"/>
    <w:rsid w:val="00A0711A"/>
    <w:rsid w:val="00A07E57"/>
    <w:rsid w:val="00A11996"/>
    <w:rsid w:val="00A11A2D"/>
    <w:rsid w:val="00A13552"/>
    <w:rsid w:val="00A14B1C"/>
    <w:rsid w:val="00A15022"/>
    <w:rsid w:val="00A15467"/>
    <w:rsid w:val="00A17685"/>
    <w:rsid w:val="00A17BA8"/>
    <w:rsid w:val="00A23765"/>
    <w:rsid w:val="00A247F3"/>
    <w:rsid w:val="00A24B6E"/>
    <w:rsid w:val="00A2515E"/>
    <w:rsid w:val="00A2612C"/>
    <w:rsid w:val="00A26765"/>
    <w:rsid w:val="00A327E0"/>
    <w:rsid w:val="00A33454"/>
    <w:rsid w:val="00A367ED"/>
    <w:rsid w:val="00A37F0C"/>
    <w:rsid w:val="00A410BC"/>
    <w:rsid w:val="00A42129"/>
    <w:rsid w:val="00A4278E"/>
    <w:rsid w:val="00A42E9B"/>
    <w:rsid w:val="00A43105"/>
    <w:rsid w:val="00A43961"/>
    <w:rsid w:val="00A4442F"/>
    <w:rsid w:val="00A47014"/>
    <w:rsid w:val="00A50468"/>
    <w:rsid w:val="00A52ECA"/>
    <w:rsid w:val="00A53A00"/>
    <w:rsid w:val="00A5483B"/>
    <w:rsid w:val="00A57730"/>
    <w:rsid w:val="00A57A36"/>
    <w:rsid w:val="00A60AC1"/>
    <w:rsid w:val="00A61954"/>
    <w:rsid w:val="00A6277E"/>
    <w:rsid w:val="00A633CE"/>
    <w:rsid w:val="00A64728"/>
    <w:rsid w:val="00A65F8D"/>
    <w:rsid w:val="00A66B16"/>
    <w:rsid w:val="00A70679"/>
    <w:rsid w:val="00A73C19"/>
    <w:rsid w:val="00A73C8B"/>
    <w:rsid w:val="00A74BF4"/>
    <w:rsid w:val="00A767F4"/>
    <w:rsid w:val="00A772ED"/>
    <w:rsid w:val="00A8051A"/>
    <w:rsid w:val="00A81FC9"/>
    <w:rsid w:val="00A91C7C"/>
    <w:rsid w:val="00A91D8E"/>
    <w:rsid w:val="00A923A5"/>
    <w:rsid w:val="00A9620D"/>
    <w:rsid w:val="00AA0115"/>
    <w:rsid w:val="00AA30EF"/>
    <w:rsid w:val="00AA396C"/>
    <w:rsid w:val="00AA5799"/>
    <w:rsid w:val="00AA5C55"/>
    <w:rsid w:val="00AB0E8B"/>
    <w:rsid w:val="00AB3CEB"/>
    <w:rsid w:val="00AB7D06"/>
    <w:rsid w:val="00AC25E4"/>
    <w:rsid w:val="00AC2F7E"/>
    <w:rsid w:val="00AC2FC8"/>
    <w:rsid w:val="00AC30B4"/>
    <w:rsid w:val="00AC3BBF"/>
    <w:rsid w:val="00AC5443"/>
    <w:rsid w:val="00AD1201"/>
    <w:rsid w:val="00AD1841"/>
    <w:rsid w:val="00AD4D7F"/>
    <w:rsid w:val="00AD5CE2"/>
    <w:rsid w:val="00AD5FD0"/>
    <w:rsid w:val="00AE023D"/>
    <w:rsid w:val="00AE5AF4"/>
    <w:rsid w:val="00AE64AE"/>
    <w:rsid w:val="00AE654D"/>
    <w:rsid w:val="00AF04D3"/>
    <w:rsid w:val="00AF338B"/>
    <w:rsid w:val="00B00887"/>
    <w:rsid w:val="00B01526"/>
    <w:rsid w:val="00B06C14"/>
    <w:rsid w:val="00B1008F"/>
    <w:rsid w:val="00B11833"/>
    <w:rsid w:val="00B11F75"/>
    <w:rsid w:val="00B1340F"/>
    <w:rsid w:val="00B13A7C"/>
    <w:rsid w:val="00B15F83"/>
    <w:rsid w:val="00B222BF"/>
    <w:rsid w:val="00B231B2"/>
    <w:rsid w:val="00B234B5"/>
    <w:rsid w:val="00B248FD"/>
    <w:rsid w:val="00B24D03"/>
    <w:rsid w:val="00B251F4"/>
    <w:rsid w:val="00B27663"/>
    <w:rsid w:val="00B31255"/>
    <w:rsid w:val="00B33972"/>
    <w:rsid w:val="00B33B6B"/>
    <w:rsid w:val="00B3412B"/>
    <w:rsid w:val="00B34D9B"/>
    <w:rsid w:val="00B37E4A"/>
    <w:rsid w:val="00B44B33"/>
    <w:rsid w:val="00B51173"/>
    <w:rsid w:val="00B517D9"/>
    <w:rsid w:val="00B519AC"/>
    <w:rsid w:val="00B526F6"/>
    <w:rsid w:val="00B561F8"/>
    <w:rsid w:val="00B606B3"/>
    <w:rsid w:val="00B61977"/>
    <w:rsid w:val="00B62F89"/>
    <w:rsid w:val="00B644D9"/>
    <w:rsid w:val="00B6604B"/>
    <w:rsid w:val="00B7195B"/>
    <w:rsid w:val="00B71E30"/>
    <w:rsid w:val="00B72013"/>
    <w:rsid w:val="00B732C0"/>
    <w:rsid w:val="00B75041"/>
    <w:rsid w:val="00B77848"/>
    <w:rsid w:val="00B83EFC"/>
    <w:rsid w:val="00B83F40"/>
    <w:rsid w:val="00B85422"/>
    <w:rsid w:val="00B85CF3"/>
    <w:rsid w:val="00B8687D"/>
    <w:rsid w:val="00B86C19"/>
    <w:rsid w:val="00B8703E"/>
    <w:rsid w:val="00B9225D"/>
    <w:rsid w:val="00B92BC4"/>
    <w:rsid w:val="00B93062"/>
    <w:rsid w:val="00B936A4"/>
    <w:rsid w:val="00B93E55"/>
    <w:rsid w:val="00B94791"/>
    <w:rsid w:val="00B94858"/>
    <w:rsid w:val="00B94B12"/>
    <w:rsid w:val="00B96CB8"/>
    <w:rsid w:val="00B97230"/>
    <w:rsid w:val="00BA10E5"/>
    <w:rsid w:val="00BA1C4B"/>
    <w:rsid w:val="00BA1DCF"/>
    <w:rsid w:val="00BA2409"/>
    <w:rsid w:val="00BA32AD"/>
    <w:rsid w:val="00BA3A9C"/>
    <w:rsid w:val="00BA5153"/>
    <w:rsid w:val="00BA674C"/>
    <w:rsid w:val="00BB0A56"/>
    <w:rsid w:val="00BB2CF3"/>
    <w:rsid w:val="00BB3945"/>
    <w:rsid w:val="00BB512C"/>
    <w:rsid w:val="00BB5ED3"/>
    <w:rsid w:val="00BC02F0"/>
    <w:rsid w:val="00BC1BD7"/>
    <w:rsid w:val="00BC2D68"/>
    <w:rsid w:val="00BC36DC"/>
    <w:rsid w:val="00BC4878"/>
    <w:rsid w:val="00BC4F64"/>
    <w:rsid w:val="00BC50EC"/>
    <w:rsid w:val="00BC628A"/>
    <w:rsid w:val="00BC7110"/>
    <w:rsid w:val="00BC7128"/>
    <w:rsid w:val="00BC7735"/>
    <w:rsid w:val="00BC7F9A"/>
    <w:rsid w:val="00BD49CA"/>
    <w:rsid w:val="00BD65F7"/>
    <w:rsid w:val="00BD72BE"/>
    <w:rsid w:val="00BE246A"/>
    <w:rsid w:val="00BE3D1C"/>
    <w:rsid w:val="00BE5C6B"/>
    <w:rsid w:val="00BE6DDC"/>
    <w:rsid w:val="00BE7B4F"/>
    <w:rsid w:val="00BF0C4F"/>
    <w:rsid w:val="00BF496B"/>
    <w:rsid w:val="00BF6BC9"/>
    <w:rsid w:val="00BF6F04"/>
    <w:rsid w:val="00BF7C56"/>
    <w:rsid w:val="00C00D33"/>
    <w:rsid w:val="00C05396"/>
    <w:rsid w:val="00C0560F"/>
    <w:rsid w:val="00C14FEB"/>
    <w:rsid w:val="00C15F6C"/>
    <w:rsid w:val="00C17864"/>
    <w:rsid w:val="00C17AFD"/>
    <w:rsid w:val="00C200D5"/>
    <w:rsid w:val="00C20F38"/>
    <w:rsid w:val="00C21BCC"/>
    <w:rsid w:val="00C23B95"/>
    <w:rsid w:val="00C24823"/>
    <w:rsid w:val="00C25DAB"/>
    <w:rsid w:val="00C2647F"/>
    <w:rsid w:val="00C303E7"/>
    <w:rsid w:val="00C30A4D"/>
    <w:rsid w:val="00C34549"/>
    <w:rsid w:val="00C36FFF"/>
    <w:rsid w:val="00C37F03"/>
    <w:rsid w:val="00C410D2"/>
    <w:rsid w:val="00C41369"/>
    <w:rsid w:val="00C41628"/>
    <w:rsid w:val="00C4180B"/>
    <w:rsid w:val="00C41D94"/>
    <w:rsid w:val="00C425C4"/>
    <w:rsid w:val="00C44E7E"/>
    <w:rsid w:val="00C5067C"/>
    <w:rsid w:val="00C5685B"/>
    <w:rsid w:val="00C56928"/>
    <w:rsid w:val="00C60079"/>
    <w:rsid w:val="00C6096F"/>
    <w:rsid w:val="00C60ED6"/>
    <w:rsid w:val="00C61F7E"/>
    <w:rsid w:val="00C64859"/>
    <w:rsid w:val="00C64989"/>
    <w:rsid w:val="00C65995"/>
    <w:rsid w:val="00C672B3"/>
    <w:rsid w:val="00C6787D"/>
    <w:rsid w:val="00C7381D"/>
    <w:rsid w:val="00C738C9"/>
    <w:rsid w:val="00C750BF"/>
    <w:rsid w:val="00C75C2C"/>
    <w:rsid w:val="00C77280"/>
    <w:rsid w:val="00C80314"/>
    <w:rsid w:val="00C81B56"/>
    <w:rsid w:val="00C830AF"/>
    <w:rsid w:val="00C840EF"/>
    <w:rsid w:val="00C86C12"/>
    <w:rsid w:val="00C914E6"/>
    <w:rsid w:val="00C92C92"/>
    <w:rsid w:val="00C93205"/>
    <w:rsid w:val="00C94761"/>
    <w:rsid w:val="00C95F2A"/>
    <w:rsid w:val="00CA4506"/>
    <w:rsid w:val="00CA4AB9"/>
    <w:rsid w:val="00CA734D"/>
    <w:rsid w:val="00CA763E"/>
    <w:rsid w:val="00CA7958"/>
    <w:rsid w:val="00CB1DEB"/>
    <w:rsid w:val="00CB32ED"/>
    <w:rsid w:val="00CB4C7E"/>
    <w:rsid w:val="00CB5829"/>
    <w:rsid w:val="00CB6996"/>
    <w:rsid w:val="00CC0525"/>
    <w:rsid w:val="00CC0536"/>
    <w:rsid w:val="00CC0D37"/>
    <w:rsid w:val="00CC0E78"/>
    <w:rsid w:val="00CC43CD"/>
    <w:rsid w:val="00CC6599"/>
    <w:rsid w:val="00CC7C99"/>
    <w:rsid w:val="00CD061D"/>
    <w:rsid w:val="00CD2682"/>
    <w:rsid w:val="00CD2A85"/>
    <w:rsid w:val="00CD3335"/>
    <w:rsid w:val="00CD3538"/>
    <w:rsid w:val="00CD3B82"/>
    <w:rsid w:val="00CD511E"/>
    <w:rsid w:val="00CE3A1C"/>
    <w:rsid w:val="00CE567A"/>
    <w:rsid w:val="00CE57F9"/>
    <w:rsid w:val="00CE6988"/>
    <w:rsid w:val="00CE6FAC"/>
    <w:rsid w:val="00CE7A99"/>
    <w:rsid w:val="00CF0894"/>
    <w:rsid w:val="00CF0CE8"/>
    <w:rsid w:val="00CF257C"/>
    <w:rsid w:val="00CF3285"/>
    <w:rsid w:val="00CF3312"/>
    <w:rsid w:val="00CF40B9"/>
    <w:rsid w:val="00CF4323"/>
    <w:rsid w:val="00CF5BD2"/>
    <w:rsid w:val="00D01A88"/>
    <w:rsid w:val="00D028BA"/>
    <w:rsid w:val="00D04EF7"/>
    <w:rsid w:val="00D04F48"/>
    <w:rsid w:val="00D05299"/>
    <w:rsid w:val="00D05ED3"/>
    <w:rsid w:val="00D06165"/>
    <w:rsid w:val="00D06D54"/>
    <w:rsid w:val="00D10056"/>
    <w:rsid w:val="00D12495"/>
    <w:rsid w:val="00D17DC3"/>
    <w:rsid w:val="00D201F3"/>
    <w:rsid w:val="00D21AB0"/>
    <w:rsid w:val="00D21EFF"/>
    <w:rsid w:val="00D23458"/>
    <w:rsid w:val="00D2716C"/>
    <w:rsid w:val="00D3208C"/>
    <w:rsid w:val="00D3283B"/>
    <w:rsid w:val="00D35B4C"/>
    <w:rsid w:val="00D40261"/>
    <w:rsid w:val="00D404FF"/>
    <w:rsid w:val="00D43A54"/>
    <w:rsid w:val="00D4559E"/>
    <w:rsid w:val="00D470E1"/>
    <w:rsid w:val="00D47E85"/>
    <w:rsid w:val="00D50050"/>
    <w:rsid w:val="00D502FD"/>
    <w:rsid w:val="00D5118B"/>
    <w:rsid w:val="00D51724"/>
    <w:rsid w:val="00D52DA8"/>
    <w:rsid w:val="00D53474"/>
    <w:rsid w:val="00D54929"/>
    <w:rsid w:val="00D56353"/>
    <w:rsid w:val="00D57CBD"/>
    <w:rsid w:val="00D626E9"/>
    <w:rsid w:val="00D63FC5"/>
    <w:rsid w:val="00D64851"/>
    <w:rsid w:val="00D65A76"/>
    <w:rsid w:val="00D67AC8"/>
    <w:rsid w:val="00D75E36"/>
    <w:rsid w:val="00D764FA"/>
    <w:rsid w:val="00D76B08"/>
    <w:rsid w:val="00D77485"/>
    <w:rsid w:val="00D80475"/>
    <w:rsid w:val="00D85D40"/>
    <w:rsid w:val="00D87B2F"/>
    <w:rsid w:val="00D9094D"/>
    <w:rsid w:val="00D91304"/>
    <w:rsid w:val="00D95124"/>
    <w:rsid w:val="00D969FA"/>
    <w:rsid w:val="00D97B27"/>
    <w:rsid w:val="00DA175D"/>
    <w:rsid w:val="00DA2318"/>
    <w:rsid w:val="00DA46D4"/>
    <w:rsid w:val="00DA5405"/>
    <w:rsid w:val="00DA5A90"/>
    <w:rsid w:val="00DB1C7F"/>
    <w:rsid w:val="00DB2A2E"/>
    <w:rsid w:val="00DB43E4"/>
    <w:rsid w:val="00DB5F83"/>
    <w:rsid w:val="00DB70CA"/>
    <w:rsid w:val="00DB7286"/>
    <w:rsid w:val="00DC0501"/>
    <w:rsid w:val="00DC1708"/>
    <w:rsid w:val="00DC5FBD"/>
    <w:rsid w:val="00DC6512"/>
    <w:rsid w:val="00DD3414"/>
    <w:rsid w:val="00DE0E55"/>
    <w:rsid w:val="00DE23DD"/>
    <w:rsid w:val="00DE39C5"/>
    <w:rsid w:val="00DE4DD4"/>
    <w:rsid w:val="00DE4F0B"/>
    <w:rsid w:val="00DE538C"/>
    <w:rsid w:val="00DE561D"/>
    <w:rsid w:val="00DE7BBE"/>
    <w:rsid w:val="00DE7C99"/>
    <w:rsid w:val="00DF062E"/>
    <w:rsid w:val="00DF247D"/>
    <w:rsid w:val="00DF3C8E"/>
    <w:rsid w:val="00DF4137"/>
    <w:rsid w:val="00DF4536"/>
    <w:rsid w:val="00E01DAA"/>
    <w:rsid w:val="00E06D52"/>
    <w:rsid w:val="00E107E5"/>
    <w:rsid w:val="00E11474"/>
    <w:rsid w:val="00E1297D"/>
    <w:rsid w:val="00E129F7"/>
    <w:rsid w:val="00E14147"/>
    <w:rsid w:val="00E161D4"/>
    <w:rsid w:val="00E1733C"/>
    <w:rsid w:val="00E20F9E"/>
    <w:rsid w:val="00E2299A"/>
    <w:rsid w:val="00E23F0D"/>
    <w:rsid w:val="00E246CF"/>
    <w:rsid w:val="00E26691"/>
    <w:rsid w:val="00E271B7"/>
    <w:rsid w:val="00E2796B"/>
    <w:rsid w:val="00E30387"/>
    <w:rsid w:val="00E32716"/>
    <w:rsid w:val="00E3701B"/>
    <w:rsid w:val="00E40213"/>
    <w:rsid w:val="00E423C6"/>
    <w:rsid w:val="00E44008"/>
    <w:rsid w:val="00E47762"/>
    <w:rsid w:val="00E51101"/>
    <w:rsid w:val="00E51C20"/>
    <w:rsid w:val="00E57302"/>
    <w:rsid w:val="00E60078"/>
    <w:rsid w:val="00E60243"/>
    <w:rsid w:val="00E60C11"/>
    <w:rsid w:val="00E613DD"/>
    <w:rsid w:val="00E62AFF"/>
    <w:rsid w:val="00E6505E"/>
    <w:rsid w:val="00E65CB9"/>
    <w:rsid w:val="00E6676E"/>
    <w:rsid w:val="00E67186"/>
    <w:rsid w:val="00E67327"/>
    <w:rsid w:val="00E70B87"/>
    <w:rsid w:val="00E71BC1"/>
    <w:rsid w:val="00E74564"/>
    <w:rsid w:val="00E766D6"/>
    <w:rsid w:val="00E76CBC"/>
    <w:rsid w:val="00E77160"/>
    <w:rsid w:val="00E82859"/>
    <w:rsid w:val="00E84392"/>
    <w:rsid w:val="00E852CF"/>
    <w:rsid w:val="00E856BA"/>
    <w:rsid w:val="00E92CEB"/>
    <w:rsid w:val="00E92D0F"/>
    <w:rsid w:val="00E9407C"/>
    <w:rsid w:val="00E94F15"/>
    <w:rsid w:val="00E9774C"/>
    <w:rsid w:val="00EA02FA"/>
    <w:rsid w:val="00EA175D"/>
    <w:rsid w:val="00EA226E"/>
    <w:rsid w:val="00EA273E"/>
    <w:rsid w:val="00EA627B"/>
    <w:rsid w:val="00EA6A65"/>
    <w:rsid w:val="00EB0EB5"/>
    <w:rsid w:val="00EB3693"/>
    <w:rsid w:val="00EB5F1D"/>
    <w:rsid w:val="00EB75EC"/>
    <w:rsid w:val="00EC11FF"/>
    <w:rsid w:val="00EC22BC"/>
    <w:rsid w:val="00EC316B"/>
    <w:rsid w:val="00EC3882"/>
    <w:rsid w:val="00EC539E"/>
    <w:rsid w:val="00EC5D9C"/>
    <w:rsid w:val="00EC60C4"/>
    <w:rsid w:val="00ED5059"/>
    <w:rsid w:val="00ED5A57"/>
    <w:rsid w:val="00ED7442"/>
    <w:rsid w:val="00ED7E35"/>
    <w:rsid w:val="00EE2CA0"/>
    <w:rsid w:val="00EE5D99"/>
    <w:rsid w:val="00EE5DA5"/>
    <w:rsid w:val="00EF06CE"/>
    <w:rsid w:val="00EF0759"/>
    <w:rsid w:val="00EF1D26"/>
    <w:rsid w:val="00EF1EC6"/>
    <w:rsid w:val="00EF377D"/>
    <w:rsid w:val="00EF4657"/>
    <w:rsid w:val="00EF49BB"/>
    <w:rsid w:val="00EF5CE0"/>
    <w:rsid w:val="00F00B51"/>
    <w:rsid w:val="00F018D3"/>
    <w:rsid w:val="00F04208"/>
    <w:rsid w:val="00F0443B"/>
    <w:rsid w:val="00F13513"/>
    <w:rsid w:val="00F20A58"/>
    <w:rsid w:val="00F2256C"/>
    <w:rsid w:val="00F24B2A"/>
    <w:rsid w:val="00F25039"/>
    <w:rsid w:val="00F2637C"/>
    <w:rsid w:val="00F2644D"/>
    <w:rsid w:val="00F265BF"/>
    <w:rsid w:val="00F2677E"/>
    <w:rsid w:val="00F2720D"/>
    <w:rsid w:val="00F279A0"/>
    <w:rsid w:val="00F320F7"/>
    <w:rsid w:val="00F40433"/>
    <w:rsid w:val="00F4482D"/>
    <w:rsid w:val="00F45DC4"/>
    <w:rsid w:val="00F4684C"/>
    <w:rsid w:val="00F47583"/>
    <w:rsid w:val="00F50315"/>
    <w:rsid w:val="00F50EE1"/>
    <w:rsid w:val="00F529D9"/>
    <w:rsid w:val="00F52D92"/>
    <w:rsid w:val="00F5462C"/>
    <w:rsid w:val="00F6266D"/>
    <w:rsid w:val="00F663BA"/>
    <w:rsid w:val="00F666C6"/>
    <w:rsid w:val="00F7004A"/>
    <w:rsid w:val="00F709C8"/>
    <w:rsid w:val="00F71194"/>
    <w:rsid w:val="00F73AA9"/>
    <w:rsid w:val="00F75279"/>
    <w:rsid w:val="00F7576F"/>
    <w:rsid w:val="00F76ACC"/>
    <w:rsid w:val="00F80FC8"/>
    <w:rsid w:val="00F81348"/>
    <w:rsid w:val="00F82F27"/>
    <w:rsid w:val="00F90CC6"/>
    <w:rsid w:val="00F95DEF"/>
    <w:rsid w:val="00F95F11"/>
    <w:rsid w:val="00F963A6"/>
    <w:rsid w:val="00F96A8C"/>
    <w:rsid w:val="00F97315"/>
    <w:rsid w:val="00FA01B0"/>
    <w:rsid w:val="00FA2B2E"/>
    <w:rsid w:val="00FA57C8"/>
    <w:rsid w:val="00FA770E"/>
    <w:rsid w:val="00FA7F4C"/>
    <w:rsid w:val="00FB188C"/>
    <w:rsid w:val="00FB5F60"/>
    <w:rsid w:val="00FB746E"/>
    <w:rsid w:val="00FC1AC3"/>
    <w:rsid w:val="00FC4BC6"/>
    <w:rsid w:val="00FC5751"/>
    <w:rsid w:val="00FC64AA"/>
    <w:rsid w:val="00FC7744"/>
    <w:rsid w:val="00FD2D23"/>
    <w:rsid w:val="00FD318A"/>
    <w:rsid w:val="00FD4394"/>
    <w:rsid w:val="00FE041D"/>
    <w:rsid w:val="00FE38BE"/>
    <w:rsid w:val="00FE7F08"/>
    <w:rsid w:val="00FF200C"/>
    <w:rsid w:val="00FF204A"/>
    <w:rsid w:val="00FF27F2"/>
    <w:rsid w:val="00FF3B76"/>
    <w:rsid w:val="00FF5A78"/>
    <w:rsid w:val="00FF613D"/>
    <w:rsid w:val="00FF6490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0D3E43"/>
  <w15:chartTrackingRefBased/>
  <w15:docId w15:val="{DA6E6BDF-4013-4E87-8DEB-BD45FF34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4C9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24C9"/>
    <w:pPr>
      <w:keepNext/>
      <w:keepLines/>
      <w:numPr>
        <w:numId w:val="37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24C9"/>
    <w:pPr>
      <w:keepNext/>
      <w:keepLines/>
      <w:numPr>
        <w:ilvl w:val="1"/>
        <w:numId w:val="37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24C9"/>
    <w:pPr>
      <w:keepNext/>
      <w:keepLines/>
      <w:numPr>
        <w:ilvl w:val="2"/>
        <w:numId w:val="37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24C9"/>
    <w:pPr>
      <w:keepNext/>
      <w:keepLines/>
      <w:numPr>
        <w:ilvl w:val="3"/>
        <w:numId w:val="37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124C9"/>
    <w:pPr>
      <w:keepNext/>
      <w:keepLines/>
      <w:numPr>
        <w:ilvl w:val="4"/>
        <w:numId w:val="3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124C9"/>
    <w:pPr>
      <w:keepNext/>
      <w:keepLines/>
      <w:numPr>
        <w:ilvl w:val="5"/>
        <w:numId w:val="3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124C9"/>
    <w:pPr>
      <w:keepNext/>
      <w:keepLines/>
      <w:numPr>
        <w:ilvl w:val="6"/>
        <w:numId w:val="3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124C9"/>
    <w:pPr>
      <w:keepNext/>
      <w:keepLines/>
      <w:numPr>
        <w:ilvl w:val="7"/>
        <w:numId w:val="3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124C9"/>
    <w:pPr>
      <w:keepNext/>
      <w:keepLines/>
      <w:numPr>
        <w:ilvl w:val="8"/>
        <w:numId w:val="3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Tahoma" w:hAnsi="Tahoma" w:cs="Tahoma" w:hint="default"/>
      <w:bCs/>
      <w:sz w:val="20"/>
    </w:rPr>
  </w:style>
  <w:style w:type="character" w:customStyle="1" w:styleId="WW8Num6z0">
    <w:name w:val="WW8Num6z0"/>
    <w:rPr>
      <w:rFonts w:ascii="Tahoma" w:hAnsi="Tahoma" w:cs="Tahoma" w:hint="default"/>
      <w:b w:val="0"/>
      <w:sz w:val="20"/>
      <w:szCs w:val="20"/>
    </w:rPr>
  </w:style>
  <w:style w:type="character" w:customStyle="1" w:styleId="WW8Num6z1">
    <w:name w:val="WW8Num6z1"/>
    <w:rPr>
      <w:rFonts w:ascii="Tahoma" w:hAnsi="Tahoma" w:cs="Tahoma" w:hint="default"/>
      <w:i w:val="0"/>
      <w:sz w:val="20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2">
    <w:name w:val="WW8Num10z2"/>
    <w:rPr>
      <w:rFonts w:hint="default"/>
    </w:rPr>
  </w:style>
  <w:style w:type="character" w:customStyle="1" w:styleId="WW8Num10z3">
    <w:name w:val="WW8Num10z3"/>
    <w:rPr>
      <w:rFonts w:ascii="Tahoma" w:hAnsi="Tahoma" w:cs="Tahoma"/>
      <w:sz w:val="20"/>
      <w:szCs w:val="20"/>
    </w:rPr>
  </w:style>
  <w:style w:type="character" w:customStyle="1" w:styleId="WW8Num10z4">
    <w:name w:val="WW8Num10z4"/>
    <w:rPr>
      <w:rFonts w:cs="Times New Roman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eastAsia="SimSun" w:hint="default"/>
    </w:rPr>
  </w:style>
  <w:style w:type="character" w:customStyle="1" w:styleId="WW8Num12z1">
    <w:name w:val="WW8Num12z1"/>
    <w:rPr>
      <w:rFonts w:ascii="Tahoma" w:eastAsia="SimSun" w:hAnsi="Tahoma" w:cs="Tahoma" w:hint="default"/>
      <w:b/>
      <w:sz w:val="20"/>
      <w:szCs w:val="20"/>
      <w:lang w:eastAsia="pl-PL"/>
    </w:rPr>
  </w:style>
  <w:style w:type="character" w:customStyle="1" w:styleId="WW8Num13z0">
    <w:name w:val="WW8Num13z0"/>
    <w:rPr>
      <w:rFonts w:cs="Tahoma"/>
      <w:b w:val="0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Tahoma" w:hAnsi="Tahoma" w:cs="Tahoma"/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ahoma" w:hAnsi="Tahoma" w:cs="Tahoma"/>
      <w:sz w:val="20"/>
    </w:rPr>
  </w:style>
  <w:style w:type="character" w:customStyle="1" w:styleId="WW8Num19z0">
    <w:name w:val="WW8Num19z0"/>
    <w:rPr>
      <w:rFonts w:ascii="Tahoma" w:hAnsi="Tahoma" w:cs="Tahoma" w:hint="default"/>
      <w:sz w:val="20"/>
      <w:lang w:eastAsia="pl-PL"/>
    </w:rPr>
  </w:style>
  <w:style w:type="character" w:customStyle="1" w:styleId="WW8Num20z0">
    <w:name w:val="WW8Num20z0"/>
    <w:rPr>
      <w:rFonts w:ascii="Tahoma" w:hAnsi="Tahoma" w:cs="Tahoma"/>
      <w:sz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hAnsi="Tahoma" w:cs="Tahoma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Tahoma" w:hAnsi="Tahoma" w:cs="Tahoma" w:hint="default"/>
      <w:b/>
      <w:i w:val="0"/>
      <w:color w:val="auto"/>
      <w:sz w:val="20"/>
    </w:rPr>
  </w:style>
  <w:style w:type="character" w:customStyle="1" w:styleId="WW8Num23z0">
    <w:name w:val="WW8Num23z0"/>
  </w:style>
  <w:style w:type="character" w:customStyle="1" w:styleId="WW8Num24z0">
    <w:name w:val="WW8Num24z0"/>
    <w:rPr>
      <w:rFonts w:ascii="Tahoma" w:hAnsi="Tahoma" w:cs="Tahoma" w:hint="default"/>
      <w:color w:val="000000"/>
      <w:sz w:val="20"/>
    </w:rPr>
  </w:style>
  <w:style w:type="character" w:customStyle="1" w:styleId="WW8Num25z0">
    <w:name w:val="WW8Num25z0"/>
    <w:rPr>
      <w:rFonts w:ascii="Tahoma" w:hAnsi="Tahoma" w:cs="Tahoma"/>
      <w:sz w:val="20"/>
    </w:rPr>
  </w:style>
  <w:style w:type="character" w:customStyle="1" w:styleId="WW8Num26z0">
    <w:name w:val="WW8Num26z0"/>
  </w:style>
  <w:style w:type="character" w:customStyle="1" w:styleId="WW8Num27z0">
    <w:name w:val="WW8Num27z0"/>
    <w:rPr>
      <w:rFonts w:ascii="Tahoma" w:hAnsi="Tahoma" w:cs="Tahoma"/>
      <w:sz w:val="20"/>
      <w:lang w:eastAsia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  <w:rPr>
      <w:b w:val="0"/>
    </w:rPr>
  </w:style>
  <w:style w:type="character" w:customStyle="1" w:styleId="WW8Num28z2">
    <w:name w:val="WW8Num28z2"/>
    <w:rPr>
      <w:rFonts w:hint="default"/>
    </w:rPr>
  </w:style>
  <w:style w:type="character" w:customStyle="1" w:styleId="WW8Num28z3">
    <w:name w:val="WW8Num28z3"/>
    <w:rPr>
      <w:rFonts w:ascii="Symbol" w:hAnsi="Symbol" w:cs="Symbol" w:hint="default"/>
      <w:b w:val="0"/>
      <w:i w:val="0"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  <w:rPr>
      <w:sz w:val="24"/>
      <w:szCs w:val="24"/>
    </w:rPr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hAnsi="Tahoma" w:cs="Tahoma"/>
      <w:sz w:val="20"/>
    </w:rPr>
  </w:style>
  <w:style w:type="character" w:customStyle="1" w:styleId="WW8Num30z0">
    <w:name w:val="WW8Num30z0"/>
    <w:rPr>
      <w:rFonts w:ascii="Tahoma" w:hAnsi="Tahoma" w:cs="Tahoma"/>
      <w:sz w:val="20"/>
    </w:rPr>
  </w:style>
  <w:style w:type="character" w:customStyle="1" w:styleId="WW8Num31z0">
    <w:name w:val="WW8Num31z0"/>
    <w:rPr>
      <w:rFonts w:ascii="Tahoma" w:hAnsi="Tahoma" w:cs="Tahoma"/>
      <w:sz w:val="20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ahoma" w:eastAsia="Times New Roman" w:hAnsi="Tahoma" w:cs="Tahoma"/>
      <w:sz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ahoma" w:hAnsi="Tahoma" w:cs="Tahoma"/>
      <w:sz w:val="20"/>
    </w:rPr>
  </w:style>
  <w:style w:type="character" w:customStyle="1" w:styleId="WW8Num36z0">
    <w:name w:val="WW8Num36z0"/>
    <w:rPr>
      <w:rFonts w:ascii="Tahoma" w:hAnsi="Tahoma" w:cs="Tahoma"/>
      <w:sz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ahoma" w:hAnsi="Tahoma" w:cs="Tahoma"/>
      <w:sz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ahoma" w:hAnsi="Tahoma" w:cs="Tahoma"/>
      <w:sz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ahoma" w:hAnsi="Tahoma" w:cs="Tahoma"/>
      <w:sz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ahoma" w:hAnsi="Tahoma" w:cs="Times New Roman" w:hint="default"/>
      <w:sz w:val="20"/>
      <w:szCs w:val="20"/>
      <w:lang w:eastAsia="pl-PL"/>
    </w:rPr>
  </w:style>
  <w:style w:type="character" w:customStyle="1" w:styleId="WW8Num41z0">
    <w:name w:val="WW8Num41z0"/>
    <w:rPr>
      <w:rFonts w:ascii="Tahoma" w:hAnsi="Tahoma" w:cs="Tahoma"/>
      <w:sz w:val="20"/>
    </w:rPr>
  </w:style>
  <w:style w:type="character" w:customStyle="1" w:styleId="WW8Num41z1">
    <w:name w:val="WW8Num41z1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  <w:rPr>
      <w:rFonts w:ascii="Tahoma" w:eastAsia="Calibri" w:hAnsi="Tahoma" w:cs="Tahoma" w:hint="default"/>
      <w:b/>
      <w:sz w:val="20"/>
      <w:szCs w:val="20"/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  <w:rPr>
      <w:rFonts w:hint="default"/>
      <w:b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ahoma" w:hAnsi="Tahoma" w:cs="Tahoma"/>
      <w:sz w:val="20"/>
      <w:szCs w:val="20"/>
    </w:rPr>
  </w:style>
  <w:style w:type="character" w:customStyle="1" w:styleId="WW8Num46z0">
    <w:name w:val="WW8Num46z0"/>
    <w:rPr>
      <w:rFonts w:ascii="Tahoma" w:hAnsi="Tahoma" w:cs="Tahoma"/>
      <w:sz w:val="20"/>
      <w:szCs w:val="20"/>
    </w:rPr>
  </w:style>
  <w:style w:type="character" w:customStyle="1" w:styleId="WW8Num47z0">
    <w:name w:val="WW8Num47z0"/>
    <w:rPr>
      <w:rFonts w:ascii="Tahoma" w:hAnsi="Tahoma" w:cs="Tahoma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ahoma" w:hAnsi="Tahoma" w:cs="Tahoma"/>
      <w:sz w:val="20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50z0">
    <w:name w:val="WW8Num50z0"/>
    <w:rPr>
      <w:rFonts w:ascii="Tahoma" w:hAnsi="Tahoma" w:cs="Tahoma"/>
      <w:sz w:val="20"/>
    </w:rPr>
  </w:style>
  <w:style w:type="character" w:customStyle="1" w:styleId="WW8Num51z0">
    <w:name w:val="WW8Num51z0"/>
    <w:rPr>
      <w:rFonts w:ascii="Tahoma" w:hAnsi="Tahoma" w:cs="Tahoma"/>
      <w:b/>
      <w:sz w:val="20"/>
    </w:rPr>
  </w:style>
  <w:style w:type="character" w:customStyle="1" w:styleId="WW8Num52z0">
    <w:name w:val="WW8Num52z0"/>
    <w:rPr>
      <w:rFonts w:ascii="Tahoma" w:hAnsi="Tahoma" w:cs="Tahoma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Symbol" w:hAnsi="Symbol" w:cs="Symbol" w:hint="default"/>
    </w:rPr>
  </w:style>
  <w:style w:type="character" w:customStyle="1" w:styleId="WW8Num53z1">
    <w:name w:val="WW8Num53z1"/>
    <w:rPr>
      <w:rFonts w:ascii="Tahoma" w:hAnsi="Tahoma" w:cs="Times New Roman"/>
      <w:b/>
      <w:sz w:val="20"/>
    </w:rPr>
  </w:style>
  <w:style w:type="character" w:customStyle="1" w:styleId="WW8Num54z0">
    <w:name w:val="WW8Num54z0"/>
    <w:rPr>
      <w:rFonts w:ascii="Tahoma" w:hAnsi="Tahoma" w:cs="Tahoma" w:hint="default"/>
      <w:b/>
      <w:sz w:val="20"/>
    </w:rPr>
  </w:style>
  <w:style w:type="character" w:customStyle="1" w:styleId="WW8Num55z0">
    <w:name w:val="WW8Num55z0"/>
    <w:rPr>
      <w:rFonts w:hint="default"/>
      <w:b/>
    </w:rPr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8z0">
    <w:name w:val="WW8Num58z0"/>
    <w:rPr>
      <w:rFonts w:ascii="Tahoma" w:hAnsi="Tahoma" w:cs="Tahoma"/>
      <w:sz w:val="20"/>
    </w:rPr>
  </w:style>
  <w:style w:type="character" w:customStyle="1" w:styleId="WW8Num59z0">
    <w:name w:val="WW8Num59z0"/>
    <w:rPr>
      <w:rFonts w:ascii="Tahoma" w:hAnsi="Tahoma" w:cs="Times New Roman" w:hint="default"/>
      <w:sz w:val="20"/>
      <w:szCs w:val="20"/>
      <w:lang w:eastAsia="pl-PL"/>
    </w:rPr>
  </w:style>
  <w:style w:type="character" w:customStyle="1" w:styleId="WW8Num60z0">
    <w:name w:val="WW8Num60z0"/>
    <w:rPr>
      <w:rFonts w:ascii="Symbol" w:hAnsi="Symbol" w:cs="Symbol" w:hint="default"/>
      <w:sz w:val="20"/>
    </w:rPr>
  </w:style>
  <w:style w:type="character" w:customStyle="1" w:styleId="WW8Num61z0">
    <w:name w:val="WW8Num61z0"/>
    <w:rPr>
      <w:rFonts w:ascii="Tahoma" w:hAnsi="Tahoma" w:cs="Tahoma"/>
      <w:spacing w:val="-6"/>
      <w:sz w:val="20"/>
      <w:szCs w:val="20"/>
      <w:lang w:eastAsia="ar-SA"/>
    </w:rPr>
  </w:style>
  <w:style w:type="character" w:customStyle="1" w:styleId="WW8Num62z0">
    <w:name w:val="WW8Num62z0"/>
  </w:style>
  <w:style w:type="character" w:customStyle="1" w:styleId="WW8Num62z1">
    <w:name w:val="WW8Num62z1"/>
    <w:rPr>
      <w:rFonts w:ascii="Tahoma" w:hAnsi="Tahoma" w:cs="Tahoma"/>
      <w:sz w:val="20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ahoma" w:hAnsi="Tahoma" w:cs="Times New Roman" w:hint="default"/>
      <w:sz w:val="16"/>
      <w:szCs w:val="16"/>
      <w:lang w:eastAsia="pl-PL"/>
    </w:rPr>
  </w:style>
  <w:style w:type="character" w:customStyle="1" w:styleId="WW8Num65z0">
    <w:name w:val="WW8Num65z0"/>
    <w:rPr>
      <w:b w:val="0"/>
      <w:i w:val="0"/>
    </w:rPr>
  </w:style>
  <w:style w:type="character" w:customStyle="1" w:styleId="WW8Num65z1">
    <w:name w:val="WW8Num65z1"/>
    <w:rPr>
      <w:rFonts w:ascii="Symbol" w:hAnsi="Symbol" w:cs="Symbol" w:hint="default"/>
      <w:b w:val="0"/>
      <w:i w:val="0"/>
      <w:w w:val="100"/>
      <w:sz w:val="20"/>
      <w:szCs w:val="20"/>
    </w:rPr>
  </w:style>
  <w:style w:type="character" w:customStyle="1" w:styleId="WW8Num65z2">
    <w:name w:val="WW8Num65z2"/>
    <w:rPr>
      <w:rFonts w:ascii="Symbol" w:hAnsi="Symbol" w:cs="Symbol" w:hint="default"/>
      <w:b w:val="0"/>
      <w:i w:val="0"/>
      <w:sz w:val="20"/>
      <w:lang w:val="x-none"/>
    </w:rPr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ahoma" w:hAnsi="Tahoma" w:cs="Tahoma"/>
      <w:b/>
      <w:sz w:val="20"/>
    </w:rPr>
  </w:style>
  <w:style w:type="character" w:customStyle="1" w:styleId="WW8Num67z0">
    <w:name w:val="WW8Num67z0"/>
    <w:rPr>
      <w:rFonts w:hint="default"/>
    </w:rPr>
  </w:style>
  <w:style w:type="character" w:customStyle="1" w:styleId="WW8Num67z1">
    <w:name w:val="WW8Num67z1"/>
    <w:rPr>
      <w:rFonts w:ascii="Tahoma" w:hAnsi="Tahoma" w:cs="Tahoma" w:hint="default"/>
      <w:b/>
      <w:sz w:val="20"/>
    </w:rPr>
  </w:style>
  <w:style w:type="character" w:customStyle="1" w:styleId="WW8Num68z0">
    <w:name w:val="WW8Num68z0"/>
    <w:rPr>
      <w:rFonts w:ascii="Tahoma" w:hAnsi="Tahoma" w:cs="Tahoma" w:hint="default"/>
      <w:sz w:val="20"/>
      <w:szCs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ahoma" w:hAnsi="Tahoma" w:cs="Tahoma"/>
      <w:sz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  <w:rPr>
      <w:rFonts w:ascii="Tahoma" w:hAnsi="Tahoma" w:cs="Tahoma" w:hint="default"/>
      <w:b/>
      <w:sz w:val="20"/>
      <w:szCs w:val="20"/>
    </w:rPr>
  </w:style>
  <w:style w:type="character" w:customStyle="1" w:styleId="WW8Num71z0">
    <w:name w:val="WW8Num71z0"/>
    <w:rPr>
      <w:rFonts w:ascii="Tahoma" w:hAnsi="Tahoma" w:cs="Tahoma"/>
      <w:sz w:val="20"/>
      <w:szCs w:val="20"/>
    </w:rPr>
  </w:style>
  <w:style w:type="character" w:customStyle="1" w:styleId="WW8Num72z0">
    <w:name w:val="WW8Num72z0"/>
    <w:rPr>
      <w:rFonts w:ascii="Tahoma" w:hAnsi="Tahoma" w:cs="Tahoma"/>
      <w:sz w:val="20"/>
    </w:rPr>
  </w:style>
  <w:style w:type="character" w:customStyle="1" w:styleId="WW8Num73z0">
    <w:name w:val="WW8Num73z0"/>
  </w:style>
  <w:style w:type="character" w:customStyle="1" w:styleId="WW8Num74z0">
    <w:name w:val="WW8Num74z0"/>
    <w:rPr>
      <w:rFonts w:ascii="Tahoma" w:hAnsi="Tahoma" w:cs="Tahoma"/>
      <w:sz w:val="20"/>
    </w:rPr>
  </w:style>
  <w:style w:type="character" w:customStyle="1" w:styleId="WW8Num75z0">
    <w:name w:val="WW8Num75z0"/>
  </w:style>
  <w:style w:type="character" w:customStyle="1" w:styleId="WW8Num76z0">
    <w:name w:val="WW8Num76z0"/>
    <w:rPr>
      <w:rFonts w:ascii="Tahoma" w:hAnsi="Tahoma" w:cs="Tahoma" w:hint="default"/>
      <w:sz w:val="20"/>
    </w:rPr>
  </w:style>
  <w:style w:type="character" w:customStyle="1" w:styleId="WW8Num77z0">
    <w:name w:val="WW8Num77z0"/>
    <w:rPr>
      <w:rFonts w:ascii="Tahoma" w:hAnsi="Tahoma" w:cs="Tahoma"/>
      <w:sz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hAnsi="Tahoma" w:cs="Tahoma"/>
      <w:sz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ahoma" w:hAnsi="Tahoma" w:cs="Tahoma"/>
      <w:b/>
      <w:bCs/>
      <w:sz w:val="20"/>
      <w:szCs w:val="20"/>
    </w:rPr>
  </w:style>
  <w:style w:type="character" w:customStyle="1" w:styleId="WW8Num80z0">
    <w:name w:val="WW8Num80z0"/>
    <w:rPr>
      <w:rFonts w:ascii="Liberation Serif" w:hAnsi="Liberation Serif" w:cs="Liberation Serif"/>
    </w:rPr>
  </w:style>
  <w:style w:type="character" w:customStyle="1" w:styleId="WW8Num81z0">
    <w:name w:val="WW8Num81z0"/>
    <w:rPr>
      <w:rFonts w:ascii="Liberation Serif" w:hAnsi="Liberation Serif" w:cs="Liberation Serif"/>
    </w:rPr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b/>
      <w:i w:val="0"/>
      <w:color w:val="auto"/>
      <w:sz w:val="24"/>
      <w:szCs w:val="24"/>
    </w:rPr>
  </w:style>
  <w:style w:type="character" w:customStyle="1" w:styleId="WW8Num83z1">
    <w:name w:val="WW8Num83z1"/>
    <w:rPr>
      <w:b w:val="0"/>
      <w:color w:val="auto"/>
      <w:sz w:val="24"/>
      <w:szCs w:val="24"/>
    </w:rPr>
  </w:style>
  <w:style w:type="character" w:customStyle="1" w:styleId="WW8Num83z2">
    <w:name w:val="WW8Num83z2"/>
    <w:rPr>
      <w:rFonts w:ascii="Symbol" w:hAnsi="Symbol" w:cs="Symbol" w:hint="default"/>
      <w:b w:val="0"/>
      <w:color w:val="auto"/>
      <w:sz w:val="20"/>
    </w:rPr>
  </w:style>
  <w:style w:type="character" w:customStyle="1" w:styleId="WW8Num83z3">
    <w:name w:val="WW8Num83z3"/>
    <w:rPr>
      <w:b w:val="0"/>
    </w:rPr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ahoma" w:hAnsi="Tahoma" w:cs="Times New Roman" w:hint="default"/>
      <w:sz w:val="20"/>
      <w:szCs w:val="20"/>
      <w:lang w:eastAsia="pl-PL"/>
    </w:rPr>
  </w:style>
  <w:style w:type="character" w:customStyle="1" w:styleId="WW8Num85z0">
    <w:name w:val="WW8Num85z0"/>
    <w:rPr>
      <w:rFonts w:ascii="Tahoma" w:hAnsi="Tahoma" w:cs="Tahoma" w:hint="default"/>
      <w:b/>
      <w:bCs/>
      <w:sz w:val="20"/>
      <w:szCs w:val="20"/>
    </w:rPr>
  </w:style>
  <w:style w:type="character" w:customStyle="1" w:styleId="WW8Num86z0">
    <w:name w:val="WW8Num86z0"/>
    <w:rPr>
      <w:rFonts w:ascii="Tahoma" w:hAnsi="Tahoma" w:cs="Tahoma"/>
      <w:b/>
      <w:sz w:val="20"/>
    </w:rPr>
  </w:style>
  <w:style w:type="character" w:customStyle="1" w:styleId="WW8Num87z0">
    <w:name w:val="WW8Num87z0"/>
  </w:style>
  <w:style w:type="character" w:customStyle="1" w:styleId="WW8Num88z0">
    <w:name w:val="WW8Num88z0"/>
    <w:rPr>
      <w:rFonts w:ascii="Tahoma" w:eastAsia="Tahoma" w:hAnsi="Tahoma" w:cs="Tahoma" w:hint="default"/>
      <w:b/>
      <w:color w:val="auto"/>
      <w:sz w:val="20"/>
    </w:rPr>
  </w:style>
  <w:style w:type="character" w:customStyle="1" w:styleId="WW8Num89z0">
    <w:name w:val="WW8Num89z0"/>
    <w:rPr>
      <w:rFonts w:ascii="Tahoma" w:hAnsi="Tahoma" w:cs="Tahoma"/>
      <w:sz w:val="20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ahoma" w:hAnsi="Tahoma" w:cs="Tahoma"/>
      <w:sz w:val="20"/>
    </w:rPr>
  </w:style>
  <w:style w:type="character" w:customStyle="1" w:styleId="WW8Num91z0">
    <w:name w:val="WW8Num91z0"/>
  </w:style>
  <w:style w:type="character" w:customStyle="1" w:styleId="WW8Num92z0">
    <w:name w:val="WW8Num92z0"/>
    <w:rPr>
      <w:rFonts w:hint="default"/>
    </w:rPr>
  </w:style>
  <w:style w:type="character" w:customStyle="1" w:styleId="WW8Num92z1">
    <w:name w:val="WW8Num92z1"/>
    <w:rPr>
      <w:rFonts w:ascii="Tahoma" w:hAnsi="Tahoma" w:cs="Tahoma" w:hint="default"/>
      <w:b/>
      <w:sz w:val="20"/>
    </w:rPr>
  </w:style>
  <w:style w:type="character" w:customStyle="1" w:styleId="WW8Num93z0">
    <w:name w:val="WW8Num93z0"/>
  </w:style>
  <w:style w:type="character" w:customStyle="1" w:styleId="WW8Num94z0">
    <w:name w:val="WW8Num94z0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ascii="Tahoma" w:hAnsi="Tahoma" w:cs="Tahoma"/>
      <w:sz w:val="20"/>
    </w:rPr>
  </w:style>
  <w:style w:type="character" w:customStyle="1" w:styleId="WW8Num96z0">
    <w:name w:val="WW8Num96z0"/>
    <w:rPr>
      <w:rFonts w:ascii="Tahoma" w:hAnsi="Tahoma" w:cs="Tahoma"/>
      <w:b w:val="0"/>
      <w:sz w:val="20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szCs w:val="20"/>
    </w:rPr>
  </w:style>
  <w:style w:type="character" w:customStyle="1" w:styleId="WW8Num98z0">
    <w:name w:val="WW8Num98z0"/>
    <w:rPr>
      <w:rFonts w:ascii="Tahoma" w:hAnsi="Tahoma" w:cs="Tahoma"/>
      <w:sz w:val="20"/>
    </w:rPr>
  </w:style>
  <w:style w:type="character" w:customStyle="1" w:styleId="WW8Num98z1">
    <w:name w:val="WW8Num98z1"/>
    <w:rPr>
      <w:rFonts w:ascii="Tahoma" w:eastAsia="Calibri" w:hAnsi="Tahoma" w:cs="Tahoma"/>
    </w:rPr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  <w:rPr>
      <w:rFonts w:ascii="Tahoma" w:hAnsi="Tahoma" w:cs="Tahoma" w:hint="default"/>
      <w:i w:val="0"/>
      <w:sz w:val="20"/>
      <w:szCs w:val="20"/>
      <w:lang w:eastAsia="pl-PL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Tahoma" w:hAnsi="Tahoma" w:cs="Tahoma"/>
      <w:sz w:val="20"/>
      <w:szCs w:val="20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Tahoma" w:hAnsi="Tahoma" w:cs="Tahoma"/>
      <w:sz w:val="20"/>
    </w:rPr>
  </w:style>
  <w:style w:type="character" w:customStyle="1" w:styleId="WW8Num101z1">
    <w:name w:val="WW8Num101z1"/>
    <w:rPr>
      <w:rFonts w:ascii="Tahoma" w:eastAsia="Calibri" w:hAnsi="Tahoma" w:cs="Tahoma"/>
    </w:rPr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ahoma" w:hAnsi="Tahoma" w:cs="Tahoma"/>
      <w:sz w:val="2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ahoma" w:hAnsi="Tahoma" w:cs="Tahoma"/>
      <w:sz w:val="20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ahoma" w:hAnsi="Tahoma" w:cs="Tahoma"/>
      <w:b/>
      <w:bCs/>
      <w:sz w:val="20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ahoma" w:hAnsi="Tahoma" w:cs="Tahoma"/>
      <w:b/>
      <w:sz w:val="20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Tahoma" w:hAnsi="Tahoma" w:cs="Tahoma"/>
      <w:b/>
      <w:bCs/>
      <w:sz w:val="2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ahoma" w:hAnsi="Tahoma" w:cs="Tahoma"/>
      <w:b/>
      <w:bCs/>
      <w:sz w:val="20"/>
      <w:szCs w:val="2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ahoma" w:hAnsi="Tahoma" w:cs="Tahoma"/>
      <w:b w:val="0"/>
      <w:sz w:val="20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Tahoma" w:hAnsi="Tahoma" w:cs="Tahoma"/>
      <w:sz w:val="20"/>
    </w:rPr>
  </w:style>
  <w:style w:type="character" w:customStyle="1" w:styleId="WW8Num110z1">
    <w:name w:val="WW8Num110z1"/>
    <w:rPr>
      <w:rFonts w:ascii="Tahoma" w:eastAsia="Calibri" w:hAnsi="Tahoma" w:cs="Tahoma"/>
    </w:rPr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Tahoma" w:hAnsi="Tahoma" w:cs="Tahoma" w:hint="default"/>
      <w:sz w:val="20"/>
      <w:szCs w:val="2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ascii="Tahoma" w:hAnsi="Tahoma" w:cs="Tahoma"/>
      <w:b/>
      <w:bCs/>
      <w:sz w:val="20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ahoma" w:hAnsi="Tahoma" w:cs="Tahoma"/>
      <w:sz w:val="20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cs="Tahoma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Tahoma" w:hAnsi="Tahoma" w:cs="Tahoma"/>
      <w:sz w:val="2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ahoma" w:hAnsi="Tahoma" w:cs="Tahoma"/>
      <w:sz w:val="20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ascii="Tahoma" w:hAnsi="Tahoma" w:cs="Tahoma"/>
      <w:sz w:val="20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szCs w:val="20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ascii="Tahoma" w:hAnsi="Tahoma" w:cs="Tahoma"/>
      <w:sz w:val="20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ascii="Tahoma" w:hAnsi="Tahoma" w:cs="Tahoma"/>
      <w:sz w:val="20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Tahoma" w:hAnsi="Tahoma" w:cs="Tahoma"/>
      <w:sz w:val="20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ascii="Tahoma" w:hAnsi="Tahoma" w:cs="Tahoma"/>
      <w:sz w:val="20"/>
    </w:rPr>
  </w:style>
  <w:style w:type="character" w:customStyle="1" w:styleId="WW8Num124z1">
    <w:name w:val="WW8Num124z1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ahoma" w:eastAsia="Times New Roman" w:hAnsi="Tahoma" w:cs="Tahoma"/>
      <w:sz w:val="20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Tahoma" w:hAnsi="Tahoma" w:cs="Tahoma"/>
      <w:sz w:val="20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Tahoma" w:hAnsi="Tahoma" w:cs="Tahoma"/>
      <w:sz w:val="20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ascii="Tahoma" w:hAnsi="Tahoma" w:cs="Tahoma"/>
      <w:sz w:val="20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ascii="Tahoma" w:hAnsi="Tahoma" w:cs="Tahoma"/>
      <w:sz w:val="20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Wingdings" w:hAnsi="Wingdings" w:cs="Wingdings" w:hint="default"/>
      <w:sz w:val="20"/>
      <w:szCs w:val="20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Tahoma" w:hAnsi="Tahoma" w:cs="Tahoma" w:hint="default"/>
      <w:i w:val="0"/>
      <w:sz w:val="20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9z1">
    <w:name w:val="WW8Num19z1"/>
    <w:rPr>
      <w:rFonts w:ascii="Tahoma" w:hAnsi="Tahoma" w:cs="Tahoma" w:hint="default"/>
      <w:b w:val="0"/>
      <w:color w:val="000000"/>
      <w:sz w:val="20"/>
    </w:rPr>
  </w:style>
  <w:style w:type="character" w:customStyle="1" w:styleId="WW8Num19z2">
    <w:name w:val="WW8Num19z2"/>
    <w:rPr>
      <w:rFonts w:ascii="Tahoma" w:hAnsi="Tahoma" w:cs="Tahoma" w:hint="default"/>
      <w:b w:val="0"/>
      <w:sz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Tahoma" w:hAnsi="Tahoma" w:cs="Tahoma" w:hint="default"/>
      <w:color w:val="000000"/>
      <w:sz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hint="default"/>
    </w:rPr>
  </w:style>
  <w:style w:type="character" w:customStyle="1" w:styleId="WW8Num25z1">
    <w:name w:val="WW8Num25z1"/>
    <w:rPr>
      <w:rFonts w:ascii="Tahoma" w:hAnsi="Tahoma" w:cs="Tahoma" w:hint="default"/>
      <w:b w:val="0"/>
      <w:sz w:val="20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2">
    <w:name w:val="WW8Num45z2"/>
    <w:rPr>
      <w:rFonts w:hint="default"/>
    </w:rPr>
  </w:style>
  <w:style w:type="character" w:customStyle="1" w:styleId="WW8Num45z3">
    <w:name w:val="WW8Num45z3"/>
    <w:rPr>
      <w:rFonts w:ascii="Tahoma" w:hAnsi="Tahoma" w:cs="Tahoma"/>
      <w:sz w:val="20"/>
      <w:szCs w:val="20"/>
    </w:rPr>
  </w:style>
  <w:style w:type="character" w:customStyle="1" w:styleId="WW8Num45z4">
    <w:name w:val="WW8Num45z4"/>
    <w:rPr>
      <w:rFonts w:cs="Times New Roman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rFonts w:ascii="Tahoma" w:eastAsia="SimSun" w:hAnsi="Tahoma" w:cs="Tahoma" w:hint="default"/>
      <w:b/>
      <w:sz w:val="20"/>
      <w:szCs w:val="20"/>
    </w:rPr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  <w:rPr>
      <w:rFonts w:ascii="Tahoma" w:hAnsi="Tahoma" w:cs="Tahoma" w:hint="default"/>
      <w:b/>
      <w:i w:val="0"/>
      <w:color w:val="auto"/>
      <w:sz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2">
    <w:name w:val="WW8Num62z2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1">
    <w:name w:val="WW8Num80z1"/>
    <w:rPr>
      <w:rFonts w:cs="Times New Roman"/>
    </w:rPr>
  </w:style>
  <w:style w:type="character" w:customStyle="1" w:styleId="WW8Num81z1">
    <w:name w:val="WW8Num81z1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  <w:rPr>
      <w:rFonts w:ascii="Tahoma" w:hAnsi="Tahoma" w:cs="Times New Roman"/>
      <w:b/>
      <w:sz w:val="2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33z0">
    <w:name w:val="WW8Num133z0"/>
    <w:rPr>
      <w:rFonts w:ascii="Tahoma" w:hAnsi="Tahoma" w:cs="Tahoma" w:hint="default"/>
      <w:b/>
      <w:bCs/>
      <w:sz w:val="20"/>
      <w:szCs w:val="2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Tahoma" w:hAnsi="Tahoma" w:cs="Tahoma"/>
      <w:sz w:val="20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ahoma" w:eastAsia="Tahoma" w:hAnsi="Tahoma" w:cs="Tahoma" w:hint="default"/>
      <w:b/>
      <w:color w:val="auto"/>
      <w:sz w:val="20"/>
    </w:rPr>
  </w:style>
  <w:style w:type="character" w:customStyle="1" w:styleId="WW8Num137z0">
    <w:name w:val="WW8Num137z0"/>
    <w:rPr>
      <w:rFonts w:ascii="Tahoma" w:hAnsi="Tahoma" w:cs="Tahoma"/>
      <w:sz w:val="20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ahoma" w:hAnsi="Tahoma" w:cs="Tahoma"/>
      <w:sz w:val="20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</w:rPr>
  </w:style>
  <w:style w:type="character" w:customStyle="1" w:styleId="WW8Num140z1">
    <w:name w:val="WW8Num140z1"/>
    <w:rPr>
      <w:rFonts w:ascii="Tahoma" w:hAnsi="Tahoma" w:cs="Tahoma" w:hint="default"/>
      <w:b/>
      <w:sz w:val="20"/>
    </w:rPr>
  </w:style>
  <w:style w:type="character" w:customStyle="1" w:styleId="WW8Num141z0">
    <w:name w:val="WW8Num141z0"/>
    <w:rPr>
      <w:rFonts w:hint="default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Tahoma" w:hAnsi="Tahoma" w:cs="Tahoma"/>
      <w:sz w:val="20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ascii="Tahoma" w:hAnsi="Tahoma" w:cs="Tahoma"/>
      <w:b w:val="0"/>
      <w:sz w:val="20"/>
    </w:rPr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ascii="Tahoma" w:hAnsi="Tahoma" w:cs="Tahoma"/>
      <w:sz w:val="20"/>
    </w:rPr>
  </w:style>
  <w:style w:type="character" w:customStyle="1" w:styleId="WW8Num147z1">
    <w:name w:val="WW8Num147z1"/>
    <w:rPr>
      <w:rFonts w:ascii="Tahoma" w:eastAsia="Calibri" w:hAnsi="Tahoma" w:cs="Tahoma"/>
    </w:rPr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Domylnaczcionkaakapitu6">
    <w:name w:val="Domyślna czcionka akapitu6"/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3z3">
    <w:name w:val="WW8Num3z3"/>
    <w:rPr>
      <w:rFonts w:ascii="Wingdings" w:hAnsi="Wingdings" w:cs="StarSymbol"/>
      <w:color w:val="auto"/>
      <w:sz w:val="18"/>
      <w:szCs w:val="18"/>
    </w:rPr>
  </w:style>
  <w:style w:type="character" w:customStyle="1" w:styleId="WW8Num8z1">
    <w:name w:val="WW8Num8z1"/>
    <w:rPr>
      <w:rFonts w:ascii="Tahoma" w:hAnsi="Tahoma" w:cs="Tahoma"/>
      <w:b w:val="0"/>
      <w:color w:val="000000"/>
      <w:sz w:val="20"/>
      <w:szCs w:val="20"/>
    </w:rPr>
  </w:style>
  <w:style w:type="character" w:customStyle="1" w:styleId="WW8Num8z2">
    <w:name w:val="WW8Num8z2"/>
    <w:rPr>
      <w:rFonts w:ascii="Tahoma" w:hAnsi="Tahoma" w:cs="Tahoma"/>
      <w:b w:val="0"/>
      <w:color w:val="008000"/>
      <w:sz w:val="20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Tahoma" w:hAnsi="Tahoma" w:cs="Tahoma"/>
      <w:b w:val="0"/>
      <w:color w:val="000000"/>
      <w:sz w:val="20"/>
      <w:szCs w:val="20"/>
    </w:rPr>
  </w:style>
  <w:style w:type="character" w:customStyle="1" w:styleId="WW8Num9z2">
    <w:name w:val="WW8Num9z2"/>
    <w:rPr>
      <w:rFonts w:ascii="Tahoma" w:hAnsi="Tahoma" w:cs="Tahoma"/>
      <w:b w:val="0"/>
      <w:color w:val="008000"/>
      <w:sz w:val="20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hAnsi="Tahoma" w:cs="Tahoma"/>
      <w:b w:val="0"/>
      <w:bCs/>
      <w:color w:val="0000FF"/>
      <w:sz w:val="20"/>
    </w:rPr>
  </w:style>
  <w:style w:type="character" w:customStyle="1" w:styleId="WW8Num11z1">
    <w:name w:val="WW8Num11z1"/>
    <w:rPr>
      <w:strike w:val="0"/>
      <w:dstrike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ahoma" w:hAnsi="Tahoma" w:cs="Tahoma" w:hint="default"/>
      <w:i w:val="0"/>
      <w:sz w:val="20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5z3">
    <w:name w:val="WW8Num35z3"/>
    <w:rPr>
      <w:rFonts w:ascii="Tahoma" w:hAnsi="Tahoma" w:cs="Tahoma" w:hint="default"/>
      <w:i w:val="0"/>
      <w:color w:val="auto"/>
    </w:rPr>
  </w:style>
  <w:style w:type="character" w:customStyle="1" w:styleId="WW8Num48z2">
    <w:name w:val="WW8Num48z2"/>
  </w:style>
  <w:style w:type="character" w:customStyle="1" w:styleId="WW8Num48z3">
    <w:name w:val="WW8Num48z3"/>
    <w:rPr>
      <w:rFonts w:ascii="Tahoma" w:hAnsi="Tahoma" w:cs="Tahoma"/>
      <w:sz w:val="20"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ZnakZnak">
    <w:name w:val="Znak Znak Znak"/>
    <w:rPr>
      <w:sz w:val="28"/>
    </w:rPr>
  </w:style>
  <w:style w:type="character" w:styleId="Uwydatnienie">
    <w:name w:val="Emphasis"/>
    <w:uiPriority w:val="20"/>
    <w:qFormat/>
    <w:rsid w:val="002124C9"/>
    <w:rPr>
      <w:i/>
      <w:iCs/>
      <w:color w:val="auto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CharStyle10">
    <w:name w:val="Char Style 10"/>
    <w:rPr>
      <w:rFonts w:ascii="Arial" w:eastAsia="Arial" w:hAnsi="Arial" w:cs="Arial"/>
      <w:b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st">
    <w:name w:val="st"/>
    <w:basedOn w:val="Domylnaczcionkaakapitu1"/>
  </w:style>
  <w:style w:type="character" w:customStyle="1" w:styleId="ZnakZnak1">
    <w:name w:val="Znak Znak1"/>
    <w:rPr>
      <w:sz w:val="24"/>
    </w:rPr>
  </w:style>
  <w:style w:type="character" w:customStyle="1" w:styleId="ZnakZnak2">
    <w:name w:val="Znak Znak2"/>
    <w:rPr>
      <w:sz w:val="28"/>
    </w:rPr>
  </w:style>
  <w:style w:type="character" w:customStyle="1" w:styleId="WW8Num15z1">
    <w:name w:val="WW8Num15z1"/>
    <w:rPr>
      <w:rFonts w:ascii="Tahoma" w:eastAsia="Tahoma" w:hAnsi="Tahoma" w:cs="Tahoma"/>
      <w:b/>
      <w:bCs/>
      <w:i/>
      <w:color w:val="0000FF"/>
      <w:sz w:val="20"/>
      <w:szCs w:val="20"/>
    </w:rPr>
  </w:style>
  <w:style w:type="character" w:customStyle="1" w:styleId="WW8Num15z3">
    <w:name w:val="WW8Num15z3"/>
    <w:rPr>
      <w:rFonts w:ascii="Wingdings" w:hAnsi="Wingdings" w:cs="Wingdings"/>
      <w:b/>
      <w:bCs/>
      <w:sz w:val="20"/>
      <w:szCs w:val="20"/>
    </w:rPr>
  </w:style>
  <w:style w:type="character" w:customStyle="1" w:styleId="WW8Num19z3">
    <w:name w:val="WW8Num19z3"/>
    <w:rPr>
      <w:rFonts w:ascii="Wingdings" w:hAnsi="Wingdings" w:cs="Wingdings"/>
      <w:b/>
      <w:bCs/>
      <w:sz w:val="20"/>
      <w:szCs w:val="20"/>
    </w:rPr>
  </w:style>
  <w:style w:type="character" w:customStyle="1" w:styleId="WW8Num21z3">
    <w:name w:val="WW8Num21z3"/>
    <w:rPr>
      <w:rFonts w:ascii="Wingdings" w:hAnsi="Wingdings" w:cs="Wingdings"/>
      <w:b/>
      <w:bCs/>
      <w:sz w:val="20"/>
      <w:szCs w:val="20"/>
    </w:rPr>
  </w:style>
  <w:style w:type="character" w:customStyle="1" w:styleId="WW8Num23z3">
    <w:name w:val="WW8Num23z3"/>
    <w:rPr>
      <w:rFonts w:ascii="Wingdings" w:hAnsi="Wingdings" w:cs="Wingdings"/>
      <w:b/>
      <w:bCs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5">
    <w:name w:val="Domyślna czcionka akapitu5"/>
  </w:style>
  <w:style w:type="character" w:customStyle="1" w:styleId="WW8Num23z1">
    <w:name w:val="WW8Num23z1"/>
    <w:rPr>
      <w:rFonts w:ascii="Tahoma" w:hAnsi="Tahoma" w:cs="Tahoma"/>
      <w:b/>
      <w:bCs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45z1">
    <w:name w:val="WW8Num45z1"/>
    <w:rPr>
      <w:b w:val="0"/>
      <w:color w:val="auto"/>
    </w:rPr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4">
    <w:name w:val="Domyślna czcionka akapitu4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Domylnaczcionkaakapitu3">
    <w:name w:val="Domyślna czcionka akapitu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29z1">
    <w:name w:val="WW8Num29z1"/>
    <w:rPr>
      <w:b w:val="0"/>
      <w:color w:val="auto"/>
    </w:rPr>
  </w:style>
  <w:style w:type="character" w:styleId="Pogrubienie">
    <w:name w:val="Strong"/>
    <w:uiPriority w:val="22"/>
    <w:qFormat/>
    <w:rsid w:val="002124C9"/>
    <w:rPr>
      <w:b/>
      <w:bCs/>
      <w:color w:val="000000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Znakinumeracji">
    <w:name w:val="Znaki numeracji"/>
    <w:rPr>
      <w:rFonts w:ascii="Tahoma" w:hAnsi="Tahoma" w:cs="Tahoma"/>
      <w:b w:val="0"/>
      <w:bCs w:val="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xt-new">
    <w:name w:val="txt-new"/>
    <w:basedOn w:val="Domylnaczcionkaakapitu4"/>
  </w:style>
  <w:style w:type="character" w:customStyle="1" w:styleId="luchili">
    <w:name w:val="luc_hili"/>
    <w:basedOn w:val="Domylnaczcionkaakapitu4"/>
  </w:style>
  <w:style w:type="character" w:customStyle="1" w:styleId="FontStyle16">
    <w:name w:val="Font Style16"/>
    <w:rPr>
      <w:rFonts w:ascii="Arial" w:hAnsi="Arial" w:cs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Pr>
      <w:sz w:val="24"/>
      <w:lang w:val="pl-PL" w:eastAsia="zh-CN" w:bidi="ar-SA"/>
    </w:rPr>
  </w:style>
  <w:style w:type="character" w:customStyle="1" w:styleId="HTML-wstpniesformatowanyZnak">
    <w:name w:val="HTML - wstępnie sformatowany Znak"/>
    <w:rPr>
      <w:rFonts w:ascii="Courier New" w:hAnsi="Courier New" w:cs="Courier New"/>
      <w:lang w:val="pl-PL" w:eastAsia="zh-CN" w:bidi="ar-SA"/>
    </w:rPr>
  </w:style>
  <w:style w:type="character" w:customStyle="1" w:styleId="Tekstpodstawowywcity2Znak">
    <w:name w:val="Tekst podstawowy wcięty 2 Znak"/>
    <w:link w:val="Tekstpodstawowywcity2"/>
    <w:uiPriority w:val="99"/>
    <w:rPr>
      <w:sz w:val="24"/>
      <w:lang w:val="pl-PL" w:eastAsia="zh-CN" w:bidi="ar-SA"/>
    </w:rPr>
  </w:style>
  <w:style w:type="character" w:customStyle="1" w:styleId="TekstpodstawowywcityZnak">
    <w:name w:val="Tekst podstawowy wcięty Znak"/>
    <w:uiPriority w:val="99"/>
    <w:rPr>
      <w:sz w:val="24"/>
      <w:lang w:val="pl-PL" w:eastAsia="zh-CN" w:bidi="ar-SA"/>
    </w:rPr>
  </w:style>
  <w:style w:type="character" w:customStyle="1" w:styleId="Teksttreci2">
    <w:name w:val="Tekst treści (2)_"/>
    <w:rPr>
      <w:rFonts w:ascii="Arial" w:hAnsi="Arial" w:cs="Arial"/>
      <w:b/>
      <w:i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eksttreci20">
    <w:name w:val="Tekst treści (2)"/>
    <w:rPr>
      <w:rFonts w:ascii="Arial" w:hAnsi="Arial" w:cs="Arial"/>
      <w:b/>
      <w:i w:val="0"/>
      <w:caps w:val="0"/>
      <w:smallCaps w:val="0"/>
      <w:strike w:val="0"/>
      <w:dstrike w:val="0"/>
      <w:color w:val="09085C"/>
      <w:sz w:val="19"/>
      <w:szCs w:val="19"/>
      <w:u w:val="single"/>
    </w:rPr>
  </w:style>
  <w:style w:type="character" w:customStyle="1" w:styleId="Tekstpodstawowy3Znak">
    <w:name w:val="Tekst podstawowy 3 Znak"/>
    <w:link w:val="Tekstpodstawowy3"/>
    <w:uiPriority w:val="99"/>
    <w:rPr>
      <w:sz w:val="16"/>
      <w:szCs w:val="16"/>
      <w:lang w:val="pl-PL" w:eastAsia="zh-CN" w:bidi="ar-SA"/>
    </w:rPr>
  </w:style>
  <w:style w:type="character" w:customStyle="1" w:styleId="StylTahoma10pt">
    <w:name w:val="Styl Tahoma 10 pt"/>
    <w:rPr>
      <w:rFonts w:ascii="Tahoma" w:hAnsi="Tahoma" w:cs="Tahoma"/>
      <w:sz w:val="20"/>
    </w:rPr>
  </w:style>
  <w:style w:type="character" w:customStyle="1" w:styleId="fontstyle01">
    <w:name w:val="fontstyle01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Pr>
      <w:rFonts w:ascii="Symbol" w:hAnsi="Symbol" w:cs="Symbo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6"/>
    <w:uiPriority w:val="99"/>
  </w:style>
  <w:style w:type="character" w:customStyle="1" w:styleId="Odwoaniedokomentarza4">
    <w:name w:val="Odwołanie do komentarza4"/>
    <w:rPr>
      <w:sz w:val="16"/>
      <w:szCs w:val="16"/>
    </w:rPr>
  </w:style>
  <w:style w:type="character" w:customStyle="1" w:styleId="TekstkomentarzaZnak">
    <w:name w:val="Tekst komentarza Znak"/>
    <w:uiPriority w:val="99"/>
    <w:rPr>
      <w:lang w:eastAsia="zh-CN"/>
    </w:rPr>
  </w:style>
  <w:style w:type="character" w:customStyle="1" w:styleId="Tekstpodstawowywcity3Znak">
    <w:name w:val="Tekst podstawowy wcięty 3 Znak"/>
    <w:uiPriority w:val="99"/>
    <w:rPr>
      <w:sz w:val="16"/>
      <w:szCs w:val="16"/>
      <w:lang w:eastAsia="zh-CN"/>
    </w:rPr>
  </w:style>
  <w:style w:type="character" w:customStyle="1" w:styleId="TytuZnak">
    <w:name w:val="Tytuł Znak"/>
    <w:link w:val="Tytu"/>
    <w:uiPriority w:val="10"/>
    <w:rsid w:val="002124C9"/>
    <w:rPr>
      <w:rFonts w:ascii="Calibri Light" w:eastAsia="SimSun" w:hAnsi="Calibri Light" w:cs="Times New Roman"/>
      <w:color w:val="000000"/>
      <w:sz w:val="56"/>
      <w:szCs w:val="56"/>
    </w:rPr>
  </w:style>
  <w:style w:type="paragraph" w:customStyle="1" w:styleId="Nagwek50">
    <w:name w:val="Nagłówek5"/>
    <w:basedOn w:val="Normalny"/>
    <w:next w:val="Tekstpodstawowy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8"/>
    </w:r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next w:val="Normalny"/>
    <w:uiPriority w:val="35"/>
    <w:unhideWhenUsed/>
    <w:qFormat/>
    <w:rsid w:val="002124C9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customStyle="1" w:styleId="Tekstpodstawowy21">
    <w:name w:val="Tekst podstawowy 21"/>
    <w:basedOn w:val="Normalny"/>
    <w:pPr>
      <w:tabs>
        <w:tab w:val="left" w:pos="142"/>
      </w:tabs>
      <w:ind w:left="426" w:hanging="426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pPr>
      <w:jc w:val="both"/>
    </w:pPr>
    <w:rPr>
      <w:b/>
      <w:i/>
      <w:sz w:val="28"/>
    </w:rPr>
  </w:style>
  <w:style w:type="paragraph" w:customStyle="1" w:styleId="Tekstpodstawowy31">
    <w:name w:val="Tekst podstawowy 31"/>
    <w:basedOn w:val="Normalny"/>
    <w:pPr>
      <w:jc w:val="both"/>
    </w:pPr>
    <w:rPr>
      <w:b/>
      <w:i/>
    </w:rPr>
  </w:style>
  <w:style w:type="paragraph" w:customStyle="1" w:styleId="Tekstpodstawowy210">
    <w:name w:val="Tekst podstawowy 21"/>
    <w:basedOn w:val="Normalny"/>
    <w:pPr>
      <w:jc w:val="both"/>
    </w:pPr>
    <w:rPr>
      <w:b/>
      <w:i/>
      <w:sz w:val="28"/>
      <w:u w:val="single"/>
    </w:rPr>
  </w:style>
  <w:style w:type="paragraph" w:styleId="Tekstpodstawowywcity">
    <w:name w:val="Body Text Indent"/>
    <w:basedOn w:val="Normalny"/>
    <w:uiPriority w:val="99"/>
    <w:pPr>
      <w:tabs>
        <w:tab w:val="left" w:pos="720"/>
      </w:tabs>
      <w:ind w:left="1003" w:hanging="283"/>
      <w:jc w:val="both"/>
    </w:pPr>
  </w:style>
  <w:style w:type="paragraph" w:customStyle="1" w:styleId="Tekstpodstawowywcity31">
    <w:name w:val="Tekst podstawowy wcięty 31"/>
    <w:basedOn w:val="Normalny"/>
    <w:pPr>
      <w:ind w:firstLine="708"/>
      <w:jc w:val="both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wcity21">
    <w:name w:val="Tekst podstawowy wcięty 21"/>
    <w:basedOn w:val="Normalny"/>
    <w:pPr>
      <w:tabs>
        <w:tab w:val="left" w:pos="567"/>
      </w:tabs>
      <w:ind w:left="567" w:hanging="567"/>
      <w:jc w:val="both"/>
    </w:pPr>
  </w:style>
  <w:style w:type="paragraph" w:customStyle="1" w:styleId="Tekstkomentarza2">
    <w:name w:val="Tekst komentarza2"/>
    <w:basedOn w:val="Normalny"/>
    <w:rPr>
      <w:sz w:val="20"/>
      <w:lang w:val="en-GB"/>
    </w:rPr>
  </w:style>
  <w:style w:type="paragraph" w:customStyle="1" w:styleId="StandardowyStandardowy1">
    <w:name w:val="Standardowy.Standardowy1"/>
    <w:pPr>
      <w:suppressAutoHyphens/>
      <w:spacing w:after="160" w:line="259" w:lineRule="auto"/>
    </w:pPr>
    <w:rPr>
      <w:sz w:val="24"/>
      <w:szCs w:val="22"/>
      <w:lang w:eastAsia="zh-CN"/>
    </w:rPr>
  </w:style>
  <w:style w:type="paragraph" w:customStyle="1" w:styleId="Standard">
    <w:name w:val="Standard"/>
    <w:uiPriority w:val="99"/>
    <w:pPr>
      <w:suppressAutoHyphens/>
      <w:spacing w:after="160" w:line="259" w:lineRule="auto"/>
    </w:pPr>
    <w:rPr>
      <w:rFonts w:ascii="Times" w:hAnsi="Times" w:cs="Times"/>
      <w:sz w:val="24"/>
      <w:szCs w:val="22"/>
      <w:lang w:eastAsia="zh-CN"/>
    </w:rPr>
  </w:style>
  <w:style w:type="paragraph" w:customStyle="1" w:styleId="Zawartotabeli">
    <w:name w:val="Zawarto?? tabeli"/>
    <w:basedOn w:val="Normalny"/>
    <w:pPr>
      <w:spacing w:after="120"/>
    </w:pPr>
    <w:rPr>
      <w:rFonts w:ascii="Times" w:hAnsi="Times" w:cs="Times"/>
    </w:rPr>
  </w:style>
  <w:style w:type="paragraph" w:customStyle="1" w:styleId="Tytutabeli">
    <w:name w:val="Tytu? tabeli"/>
    <w:basedOn w:val="Zawartotabeli"/>
    <w:pPr>
      <w:jc w:val="center"/>
    </w:pPr>
    <w:rPr>
      <w:b/>
      <w:i/>
    </w:rPr>
  </w:style>
  <w:style w:type="paragraph" w:customStyle="1" w:styleId="xl36">
    <w:name w:val="xl36"/>
    <w:basedOn w:val="Normalny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18"/>
      <w:szCs w:val="18"/>
    </w:rPr>
  </w:style>
  <w:style w:type="paragraph" w:styleId="NormalnyWeb">
    <w:name w:val="Normal (Web)"/>
    <w:basedOn w:val="Normalny"/>
    <w:uiPriority w:val="99"/>
    <w:pPr>
      <w:spacing w:before="100" w:after="100"/>
    </w:pPr>
    <w:rPr>
      <w:szCs w:val="24"/>
    </w:rPr>
  </w:style>
  <w:style w:type="paragraph" w:customStyle="1" w:styleId="Domylnie">
    <w:name w:val="Domyślnie"/>
    <w:pPr>
      <w:suppressAutoHyphens/>
      <w:spacing w:after="160" w:line="259" w:lineRule="auto"/>
    </w:pPr>
    <w:rPr>
      <w:sz w:val="24"/>
      <w:szCs w:val="22"/>
      <w:lang w:eastAsia="zh-CN"/>
    </w:rPr>
  </w:style>
  <w:style w:type="paragraph" w:styleId="Tekstdymka">
    <w:name w:val="Balloon Text"/>
    <w:aliases w:val="Znak Znak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ZnakZnak1ZnakZnakZnakZnakZnakZnakZnakZnakZnakZnakZnak">
    <w:name w:val="Znak Znak1 Znak Znak Znak Znak Znak Znak Znak Znak Znak Znak Znak"/>
    <w:basedOn w:val="Normalny"/>
    <w:rPr>
      <w:szCs w:val="24"/>
    </w:rPr>
  </w:style>
  <w:style w:type="paragraph" w:styleId="Tematkomentarza">
    <w:name w:val="annotation subject"/>
    <w:basedOn w:val="Tekstkomentarza2"/>
    <w:next w:val="Tekstkomentarza2"/>
    <w:link w:val="TematkomentarzaZnak"/>
    <w:uiPriority w:val="99"/>
    <w:rPr>
      <w:b/>
      <w:bCs/>
      <w:lang w:val="pl-PL"/>
    </w:rPr>
  </w:style>
  <w:style w:type="paragraph" w:customStyle="1" w:styleId="Nagwek20">
    <w:name w:val="Nagłówek2"/>
    <w:basedOn w:val="Normalny"/>
    <w:next w:val="Podtytu"/>
    <w:pPr>
      <w:suppressAutoHyphens/>
      <w:jc w:val="center"/>
    </w:pPr>
    <w:rPr>
      <w:b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24C9"/>
    <w:pPr>
      <w:numPr>
        <w:ilvl w:val="1"/>
      </w:numPr>
    </w:pPr>
    <w:rPr>
      <w:color w:val="5A5A5A"/>
      <w:spacing w:val="10"/>
    </w:rPr>
  </w:style>
  <w:style w:type="paragraph" w:customStyle="1" w:styleId="Tekstkomentarza1">
    <w:name w:val="Tekst komentarza1"/>
    <w:basedOn w:val="Normalny"/>
    <w:pPr>
      <w:suppressAutoHyphens/>
    </w:pPr>
    <w:rPr>
      <w:sz w:val="20"/>
      <w:lang w:val="en-GB"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</w:rPr>
  </w:style>
  <w:style w:type="paragraph" w:customStyle="1" w:styleId="ZnakZnak1ZnakZnakZnakZnakZnakZnakZnak">
    <w:name w:val="Znak Znak1 Znak Znak Znak Znak Znak Znak Znak"/>
    <w:basedOn w:val="Normalny"/>
    <w:rPr>
      <w:szCs w:val="24"/>
    </w:rPr>
  </w:style>
  <w:style w:type="paragraph" w:customStyle="1" w:styleId="Kolorowalistaakcent11">
    <w:name w:val="Kolorowa lista — akcent 11"/>
    <w:basedOn w:val="Normalny"/>
    <w:pPr>
      <w:ind w:left="708"/>
    </w:pPr>
  </w:style>
  <w:style w:type="paragraph" w:customStyle="1" w:styleId="Zawartotabeli0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0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30">
    <w:name w:val="Nagłówek3"/>
    <w:basedOn w:val="Normalny"/>
    <w:next w:val="Tekstpodstawowy"/>
    <w:pPr>
      <w:jc w:val="center"/>
    </w:pPr>
    <w:rPr>
      <w:b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kstpodstawowy33">
    <w:name w:val="Tekst podstawowy 33"/>
    <w:basedOn w:val="Normalny"/>
    <w:pPr>
      <w:jc w:val="both"/>
    </w:pPr>
    <w:rPr>
      <w:b/>
      <w:i/>
    </w:rPr>
  </w:style>
  <w:style w:type="paragraph" w:customStyle="1" w:styleId="Tekstpodstawowy23">
    <w:name w:val="Tekst podstawowy 23"/>
    <w:basedOn w:val="Normalny"/>
    <w:pPr>
      <w:jc w:val="both"/>
    </w:pPr>
    <w:rPr>
      <w:b/>
      <w:i/>
      <w:sz w:val="28"/>
      <w:u w:val="single"/>
    </w:rPr>
  </w:style>
  <w:style w:type="paragraph" w:customStyle="1" w:styleId="Tekstpodstawowywcity33">
    <w:name w:val="Tekst podstawowy wcięty 33"/>
    <w:basedOn w:val="Normalny"/>
    <w:pPr>
      <w:ind w:firstLine="708"/>
      <w:jc w:val="both"/>
    </w:pPr>
  </w:style>
  <w:style w:type="paragraph" w:customStyle="1" w:styleId="Zwykytekst3">
    <w:name w:val="Zwykły tekst3"/>
    <w:basedOn w:val="Normalny"/>
    <w:rPr>
      <w:rFonts w:ascii="Courier New" w:hAnsi="Courier New" w:cs="Courier New"/>
      <w:sz w:val="20"/>
    </w:rPr>
  </w:style>
  <w:style w:type="paragraph" w:customStyle="1" w:styleId="Tekstpodstawowywcity23">
    <w:name w:val="Tekst podstawowy wcięty 23"/>
    <w:basedOn w:val="Normalny"/>
    <w:pPr>
      <w:tabs>
        <w:tab w:val="left" w:pos="567"/>
      </w:tabs>
      <w:ind w:left="567" w:hanging="567"/>
      <w:jc w:val="both"/>
    </w:pPr>
  </w:style>
  <w:style w:type="paragraph" w:customStyle="1" w:styleId="Legenda1">
    <w:name w:val="Legenda1"/>
    <w:basedOn w:val="Normalny"/>
    <w:pPr>
      <w:widowControl w:val="0"/>
      <w:suppressLineNumbers/>
      <w:spacing w:before="120" w:after="120"/>
    </w:pPr>
    <w:rPr>
      <w:rFonts w:eastAsia="SimSun" w:cs="Mangal"/>
      <w:i/>
      <w:iCs/>
      <w:kern w:val="1"/>
      <w:szCs w:val="24"/>
      <w:lang w:bidi="hi-IN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eastAsia="SimSun" w:hAnsi="Courier New" w:cs="Courier New"/>
      <w:kern w:val="1"/>
      <w:sz w:val="20"/>
      <w:szCs w:val="24"/>
      <w:lang w:bidi="hi-IN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rFonts w:eastAsia="SimSun" w:cs="Mangal"/>
      <w:b/>
      <w:i/>
      <w:kern w:val="1"/>
      <w:szCs w:val="24"/>
      <w:lang w:bidi="hi-IN"/>
    </w:rPr>
  </w:style>
  <w:style w:type="paragraph" w:customStyle="1" w:styleId="Tekstpodstawowywcity22">
    <w:name w:val="Tekst podstawowy wcięty 22"/>
    <w:basedOn w:val="Normalny"/>
    <w:pPr>
      <w:widowControl w:val="0"/>
      <w:tabs>
        <w:tab w:val="left" w:pos="567"/>
      </w:tabs>
      <w:ind w:left="567" w:hanging="567"/>
      <w:jc w:val="both"/>
    </w:pPr>
    <w:rPr>
      <w:rFonts w:eastAsia="SimSun" w:cs="Mangal"/>
      <w:kern w:val="1"/>
      <w:szCs w:val="24"/>
      <w:lang w:bidi="hi-IN"/>
    </w:rPr>
  </w:style>
  <w:style w:type="paragraph" w:customStyle="1" w:styleId="Tekstpodstawowywcity32">
    <w:name w:val="Tekst podstawowy wcięty 32"/>
    <w:basedOn w:val="Normalny"/>
    <w:pPr>
      <w:widowControl w:val="0"/>
      <w:ind w:firstLine="708"/>
      <w:jc w:val="both"/>
    </w:pPr>
    <w:rPr>
      <w:rFonts w:eastAsia="SimSun" w:cs="Mangal"/>
      <w:kern w:val="1"/>
      <w:szCs w:val="24"/>
      <w:lang w:bidi="hi-IN"/>
    </w:rPr>
  </w:style>
  <w:style w:type="paragraph" w:customStyle="1" w:styleId="Tekstpodstawowy22">
    <w:name w:val="Tekst podstawowy 22"/>
    <w:basedOn w:val="Normalny"/>
    <w:pPr>
      <w:tabs>
        <w:tab w:val="left" w:pos="0"/>
      </w:tabs>
      <w:jc w:val="both"/>
    </w:pPr>
    <w:rPr>
      <w:rFonts w:eastAsia="Arial Unicode MS" w:cs="Mangal"/>
      <w:kern w:val="1"/>
      <w:lang w:bidi="hi-IN"/>
    </w:rPr>
  </w:style>
  <w:style w:type="paragraph" w:customStyle="1" w:styleId="FR1">
    <w:name w:val="FR1"/>
    <w:pPr>
      <w:widowControl w:val="0"/>
      <w:suppressAutoHyphens/>
      <w:spacing w:after="160" w:line="312" w:lineRule="auto"/>
      <w:ind w:left="840" w:right="400"/>
    </w:pPr>
    <w:rPr>
      <w:rFonts w:ascii="Arial" w:eastAsia="Arial" w:hAnsi="Arial" w:cs="Mangal"/>
      <w:kern w:val="1"/>
      <w:sz w:val="18"/>
      <w:szCs w:val="24"/>
      <w:lang w:eastAsia="zh-CN" w:bidi="hi-IN"/>
    </w:rPr>
  </w:style>
  <w:style w:type="paragraph" w:customStyle="1" w:styleId="western">
    <w:name w:val="western"/>
    <w:basedOn w:val="Normalny"/>
    <w:pPr>
      <w:spacing w:before="100" w:after="100"/>
    </w:pPr>
    <w:rPr>
      <w:szCs w:val="24"/>
    </w:rPr>
  </w:style>
  <w:style w:type="paragraph" w:customStyle="1" w:styleId="Style11">
    <w:name w:val="Style11"/>
    <w:basedOn w:val="Normalny"/>
    <w:pPr>
      <w:widowControl w:val="0"/>
      <w:autoSpaceDE w:val="0"/>
      <w:spacing w:line="238" w:lineRule="exact"/>
      <w:ind w:hanging="454"/>
    </w:pPr>
    <w:rPr>
      <w:rFonts w:ascii="Arial" w:hAnsi="Arial" w:cs="Arial"/>
      <w:szCs w:val="24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szCs w:val="24"/>
    </w:rPr>
  </w:style>
  <w:style w:type="paragraph" w:customStyle="1" w:styleId="Tekstpodstawowywcity24">
    <w:name w:val="Tekst podstawowy wcięty 24"/>
    <w:basedOn w:val="Normalny"/>
    <w:pPr>
      <w:spacing w:after="120" w:line="480" w:lineRule="auto"/>
      <w:ind w:left="283"/>
    </w:pPr>
  </w:style>
  <w:style w:type="paragraph" w:customStyle="1" w:styleId="Domy">
    <w:name w:val="Domy"/>
    <w:pPr>
      <w:widowControl w:val="0"/>
      <w:suppressAutoHyphens/>
      <w:spacing w:after="160" w:line="259" w:lineRule="auto"/>
    </w:pPr>
    <w:rPr>
      <w:sz w:val="24"/>
      <w:szCs w:val="22"/>
      <w:lang w:eastAsia="zh-CN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Calibri" w:cs="Calibri"/>
    </w:rPr>
  </w:style>
  <w:style w:type="paragraph" w:customStyle="1" w:styleId="Textbody">
    <w:name w:val="Text body"/>
    <w:basedOn w:val="Standard"/>
    <w:pPr>
      <w:spacing w:after="120" w:line="276" w:lineRule="auto"/>
      <w:textAlignment w:val="baseline"/>
    </w:pPr>
    <w:rPr>
      <w:rFonts w:ascii="Calibri" w:eastAsia="Calibri" w:hAnsi="Calibri" w:cs="Times New Roman"/>
      <w:kern w:val="1"/>
      <w:sz w:val="22"/>
    </w:r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9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kapitzlist10">
    <w:name w:val="Akapit z listą1"/>
    <w:basedOn w:val="Normalny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720"/>
      <w:textAlignment w:val="baseline"/>
    </w:pPr>
    <w:rPr>
      <w:rFonts w:ascii="Liberation Serif" w:eastAsia="SimSun" w:hAnsi="Liberation Serif" w:cs="Mangal"/>
      <w:kern w:val="1"/>
      <w:sz w:val="20"/>
      <w:szCs w:val="24"/>
      <w:lang w:bidi="hi-IN"/>
    </w:rPr>
  </w:style>
  <w:style w:type="paragraph" w:customStyle="1" w:styleId="Tekstpodstawowy34">
    <w:name w:val="Tekst podstawowy 34"/>
    <w:basedOn w:val="Normalny"/>
    <w:pPr>
      <w:spacing w:after="120"/>
    </w:pPr>
    <w:rPr>
      <w:sz w:val="16"/>
      <w:szCs w:val="16"/>
    </w:rPr>
  </w:style>
  <w:style w:type="paragraph" w:customStyle="1" w:styleId="StylTahoma10ptCzarnyWyjustowany">
    <w:name w:val="Styl Tahoma 10 pt Czarny Wyjustowany"/>
    <w:basedOn w:val="Normalny"/>
    <w:pPr>
      <w:jc w:val="both"/>
    </w:pPr>
    <w:rPr>
      <w:rFonts w:ascii="Tahoma" w:hAnsi="Tahoma" w:cs="Tahoma"/>
      <w:color w:val="000000"/>
      <w:sz w:val="20"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b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styleId="Tekstprzypisudolnego">
    <w:name w:val="footnote text"/>
    <w:aliases w:val="Podrozdział"/>
    <w:basedOn w:val="Normalny"/>
    <w:rPr>
      <w:sz w:val="20"/>
    </w:rPr>
  </w:style>
  <w:style w:type="paragraph" w:customStyle="1" w:styleId="Tekstkomentarza3">
    <w:name w:val="Tekst komentarza3"/>
    <w:basedOn w:val="Normalny"/>
    <w:rPr>
      <w:sz w:val="20"/>
    </w:rPr>
  </w:style>
  <w:style w:type="paragraph" w:customStyle="1" w:styleId="Jasnasiatkaakcent31">
    <w:name w:val="Jasna siatka — akcent 31"/>
    <w:basedOn w:val="Normalny"/>
    <w:pPr>
      <w:spacing w:after="200" w:line="276" w:lineRule="auto"/>
      <w:ind w:left="720"/>
    </w:pPr>
    <w:rPr>
      <w:rFonts w:eastAsia="Calibri" w:cs="Calibri"/>
      <w:color w:val="00000A"/>
    </w:rPr>
  </w:style>
  <w:style w:type="paragraph" w:customStyle="1" w:styleId="Tekstpodstawowywcity34">
    <w:name w:val="Tekst podstawowy wcięty 34"/>
    <w:basedOn w:val="Normalny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 w:val="0"/>
      <w:suppressAutoHyphens/>
      <w:spacing w:after="160" w:line="259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ormalny"/>
    <w:next w:val="Normalny"/>
    <w:link w:val="TytuZnak"/>
    <w:uiPriority w:val="10"/>
    <w:qFormat/>
    <w:rsid w:val="002124C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0E78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0E78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CC0E78"/>
    <w:rPr>
      <w:vertAlign w:val="superscript"/>
    </w:rPr>
  </w:style>
  <w:style w:type="paragraph" w:customStyle="1" w:styleId="redniasiatka1akcent21">
    <w:name w:val="Średnia siatka 1 — akcent 21"/>
    <w:basedOn w:val="Normalny"/>
    <w:rsid w:val="00834E58"/>
    <w:pPr>
      <w:ind w:left="708"/>
    </w:p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634E9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634E99"/>
    <w:rPr>
      <w:sz w:val="16"/>
      <w:szCs w:val="16"/>
      <w:lang w:eastAsia="zh-CN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,Bullets,sw tekst,L1 Znak Znak Znak,Bulleted list,lp1,Preambuła,Colorful Shading - Accent 31"/>
    <w:basedOn w:val="Normalny"/>
    <w:link w:val="AkapitzlistZnak"/>
    <w:uiPriority w:val="34"/>
    <w:qFormat/>
    <w:rsid w:val="00735D9D"/>
    <w:pPr>
      <w:ind w:left="720"/>
      <w:contextualSpacing/>
    </w:pPr>
  </w:style>
  <w:style w:type="character" w:customStyle="1" w:styleId="Odwoanieprzypisudolnego1">
    <w:name w:val="Odwołanie przypisu dolnego1"/>
    <w:rsid w:val="00B251F4"/>
    <w:rPr>
      <w:vertAlign w:val="superscript"/>
    </w:rPr>
  </w:style>
  <w:style w:type="paragraph" w:customStyle="1" w:styleId="Tekstpodstawowy35">
    <w:name w:val="Tekst podstawowy 35"/>
    <w:basedOn w:val="Normalny"/>
    <w:rsid w:val="006C1F01"/>
    <w:pPr>
      <w:spacing w:after="120"/>
    </w:pPr>
    <w:rPr>
      <w:sz w:val="16"/>
      <w:szCs w:val="16"/>
    </w:rPr>
  </w:style>
  <w:style w:type="character" w:styleId="Odwoanieprzypisudolnego">
    <w:name w:val="footnote reference"/>
    <w:uiPriority w:val="99"/>
    <w:unhideWhenUsed/>
    <w:rsid w:val="00F25039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5777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FF5A7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F5A78"/>
    <w:rPr>
      <w:sz w:val="20"/>
      <w:lang w:val="x-none"/>
    </w:rPr>
  </w:style>
  <w:style w:type="character" w:customStyle="1" w:styleId="TekstkomentarzaZnak1">
    <w:name w:val="Tekst komentarza Znak1"/>
    <w:link w:val="Tekstkomentarza"/>
    <w:uiPriority w:val="99"/>
    <w:rsid w:val="00FF5A78"/>
    <w:rPr>
      <w:lang w:eastAsia="zh-CN"/>
    </w:rPr>
  </w:style>
  <w:style w:type="numbering" w:customStyle="1" w:styleId="WWNum15">
    <w:name w:val="WWNum15"/>
    <w:basedOn w:val="Bezlisty"/>
    <w:rsid w:val="003C2694"/>
    <w:pPr>
      <w:numPr>
        <w:numId w:val="1"/>
      </w:numPr>
    </w:pPr>
  </w:style>
  <w:style w:type="numbering" w:customStyle="1" w:styleId="WWNum16">
    <w:name w:val="WWNum16"/>
    <w:basedOn w:val="Bezlisty"/>
    <w:rsid w:val="003C2694"/>
    <w:pPr>
      <w:numPr>
        <w:numId w:val="2"/>
      </w:numPr>
    </w:pPr>
  </w:style>
  <w:style w:type="numbering" w:customStyle="1" w:styleId="WWNum17">
    <w:name w:val="WWNum17"/>
    <w:basedOn w:val="Bezlisty"/>
    <w:rsid w:val="003C2694"/>
  </w:style>
  <w:style w:type="numbering" w:customStyle="1" w:styleId="WWNum18">
    <w:name w:val="WWNum18"/>
    <w:basedOn w:val="Bezlisty"/>
    <w:rsid w:val="003C2694"/>
    <w:pPr>
      <w:numPr>
        <w:numId w:val="4"/>
      </w:numPr>
    </w:pPr>
  </w:style>
  <w:style w:type="numbering" w:customStyle="1" w:styleId="WWNum19">
    <w:name w:val="WWNum19"/>
    <w:basedOn w:val="Bezlisty"/>
    <w:rsid w:val="003C2694"/>
    <w:pPr>
      <w:numPr>
        <w:numId w:val="5"/>
      </w:numPr>
    </w:pPr>
  </w:style>
  <w:style w:type="numbering" w:customStyle="1" w:styleId="WWNum20">
    <w:name w:val="WWNum20"/>
    <w:basedOn w:val="Bezlisty"/>
    <w:rsid w:val="003C2694"/>
    <w:pPr>
      <w:numPr>
        <w:numId w:val="6"/>
      </w:numPr>
    </w:pPr>
  </w:style>
  <w:style w:type="numbering" w:customStyle="1" w:styleId="WWNum21">
    <w:name w:val="WWNum21"/>
    <w:basedOn w:val="Bezlisty"/>
    <w:rsid w:val="003C2694"/>
    <w:pPr>
      <w:numPr>
        <w:numId w:val="7"/>
      </w:numPr>
    </w:pPr>
  </w:style>
  <w:style w:type="numbering" w:customStyle="1" w:styleId="WWNum22">
    <w:name w:val="WWNum22"/>
    <w:basedOn w:val="Bezlisty"/>
    <w:rsid w:val="003C2694"/>
    <w:pPr>
      <w:numPr>
        <w:numId w:val="8"/>
      </w:numPr>
    </w:pPr>
  </w:style>
  <w:style w:type="numbering" w:customStyle="1" w:styleId="WWNum23">
    <w:name w:val="WWNum23"/>
    <w:basedOn w:val="Bezlisty"/>
    <w:rsid w:val="003C2694"/>
    <w:pPr>
      <w:numPr>
        <w:numId w:val="9"/>
      </w:numPr>
    </w:pPr>
  </w:style>
  <w:style w:type="numbering" w:customStyle="1" w:styleId="WWNum24">
    <w:name w:val="WWNum24"/>
    <w:basedOn w:val="Bezlisty"/>
    <w:rsid w:val="003C2694"/>
    <w:pPr>
      <w:numPr>
        <w:numId w:val="10"/>
      </w:numPr>
    </w:pPr>
  </w:style>
  <w:style w:type="numbering" w:customStyle="1" w:styleId="WWNum25">
    <w:name w:val="WWNum25"/>
    <w:basedOn w:val="Bezlisty"/>
    <w:rsid w:val="003C2694"/>
    <w:pPr>
      <w:numPr>
        <w:numId w:val="11"/>
      </w:numPr>
    </w:pPr>
  </w:style>
  <w:style w:type="numbering" w:customStyle="1" w:styleId="WWNum26">
    <w:name w:val="WWNum26"/>
    <w:basedOn w:val="Bezlisty"/>
    <w:rsid w:val="003C2694"/>
    <w:pPr>
      <w:numPr>
        <w:numId w:val="12"/>
      </w:numPr>
    </w:pPr>
  </w:style>
  <w:style w:type="numbering" w:customStyle="1" w:styleId="WWNum27">
    <w:name w:val="WWNum27"/>
    <w:basedOn w:val="Bezlisty"/>
    <w:rsid w:val="003C2694"/>
    <w:pPr>
      <w:numPr>
        <w:numId w:val="13"/>
      </w:numPr>
    </w:pPr>
  </w:style>
  <w:style w:type="numbering" w:customStyle="1" w:styleId="WWNum29">
    <w:name w:val="WWNum29"/>
    <w:basedOn w:val="Bezlisty"/>
    <w:rsid w:val="003C2694"/>
    <w:pPr>
      <w:numPr>
        <w:numId w:val="14"/>
      </w:numPr>
    </w:pPr>
  </w:style>
  <w:style w:type="numbering" w:customStyle="1" w:styleId="WWNum30">
    <w:name w:val="WWNum30"/>
    <w:basedOn w:val="Bezlisty"/>
    <w:rsid w:val="003C2694"/>
    <w:pPr>
      <w:numPr>
        <w:numId w:val="15"/>
      </w:numPr>
    </w:pPr>
  </w:style>
  <w:style w:type="numbering" w:customStyle="1" w:styleId="WWNum31">
    <w:name w:val="WWNum31"/>
    <w:basedOn w:val="Bezlisty"/>
    <w:rsid w:val="003C2694"/>
    <w:pPr>
      <w:numPr>
        <w:numId w:val="16"/>
      </w:numPr>
    </w:pPr>
  </w:style>
  <w:style w:type="numbering" w:customStyle="1" w:styleId="WWNum32">
    <w:name w:val="WWNum32"/>
    <w:basedOn w:val="Bezlisty"/>
    <w:rsid w:val="003C2694"/>
    <w:pPr>
      <w:numPr>
        <w:numId w:val="17"/>
      </w:numPr>
    </w:pPr>
  </w:style>
  <w:style w:type="numbering" w:customStyle="1" w:styleId="WWNum33">
    <w:name w:val="WWNum33"/>
    <w:basedOn w:val="Bezlisty"/>
    <w:rsid w:val="003C2694"/>
    <w:pPr>
      <w:numPr>
        <w:numId w:val="18"/>
      </w:numPr>
    </w:pPr>
  </w:style>
  <w:style w:type="numbering" w:customStyle="1" w:styleId="WWNum34">
    <w:name w:val="WWNum34"/>
    <w:basedOn w:val="Bezlisty"/>
    <w:rsid w:val="003C2694"/>
    <w:pPr>
      <w:numPr>
        <w:numId w:val="19"/>
      </w:numPr>
    </w:pPr>
  </w:style>
  <w:style w:type="numbering" w:customStyle="1" w:styleId="WWNum35">
    <w:name w:val="WWNum35"/>
    <w:basedOn w:val="Bezlisty"/>
    <w:rsid w:val="003C2694"/>
    <w:pPr>
      <w:numPr>
        <w:numId w:val="20"/>
      </w:numPr>
    </w:pPr>
  </w:style>
  <w:style w:type="numbering" w:customStyle="1" w:styleId="WWNum36">
    <w:name w:val="WWNum36"/>
    <w:basedOn w:val="Bezlisty"/>
    <w:rsid w:val="003C2694"/>
    <w:pPr>
      <w:numPr>
        <w:numId w:val="21"/>
      </w:numPr>
    </w:pPr>
  </w:style>
  <w:style w:type="numbering" w:customStyle="1" w:styleId="WWNum37">
    <w:name w:val="WWNum37"/>
    <w:basedOn w:val="Bezlisty"/>
    <w:rsid w:val="003C2694"/>
    <w:pPr>
      <w:numPr>
        <w:numId w:val="22"/>
      </w:numPr>
    </w:pPr>
  </w:style>
  <w:style w:type="numbering" w:customStyle="1" w:styleId="WWNum40">
    <w:name w:val="WWNum40"/>
    <w:basedOn w:val="Bezlisty"/>
    <w:rsid w:val="003C2694"/>
  </w:style>
  <w:style w:type="numbering" w:customStyle="1" w:styleId="WWNum41">
    <w:name w:val="WWNum41"/>
    <w:basedOn w:val="Bezlisty"/>
    <w:rsid w:val="003C2694"/>
    <w:pPr>
      <w:numPr>
        <w:numId w:val="24"/>
      </w:numPr>
    </w:pPr>
  </w:style>
  <w:style w:type="numbering" w:customStyle="1" w:styleId="WWNum42">
    <w:name w:val="WWNum42"/>
    <w:basedOn w:val="Bezlisty"/>
    <w:rsid w:val="003C2694"/>
    <w:pPr>
      <w:numPr>
        <w:numId w:val="25"/>
      </w:numPr>
    </w:pPr>
  </w:style>
  <w:style w:type="numbering" w:customStyle="1" w:styleId="WWNum43">
    <w:name w:val="WWNum43"/>
    <w:basedOn w:val="Bezlisty"/>
    <w:rsid w:val="003C2694"/>
    <w:pPr>
      <w:numPr>
        <w:numId w:val="26"/>
      </w:numPr>
    </w:pPr>
  </w:style>
  <w:style w:type="character" w:customStyle="1" w:styleId="Nagwek1Znak">
    <w:name w:val="Nagłówek 1 Znak"/>
    <w:aliases w:val="Znak2 Znak"/>
    <w:link w:val="Nagwek1"/>
    <w:uiPriority w:val="9"/>
    <w:locked/>
    <w:rsid w:val="002124C9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"/>
    <w:locked/>
    <w:rsid w:val="002124C9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locked/>
    <w:rsid w:val="002124C9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"/>
    <w:locked/>
    <w:rsid w:val="002124C9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locked/>
    <w:rsid w:val="002124C9"/>
    <w:rPr>
      <w:rFonts w:ascii="Calibri Light" w:eastAsia="SimSun" w:hAnsi="Calibri Light"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locked/>
    <w:rsid w:val="002124C9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locked/>
    <w:rsid w:val="002124C9"/>
    <w:rPr>
      <w:rFonts w:ascii="Calibri Light" w:eastAsia="SimSun" w:hAnsi="Calibri Light"/>
      <w:color w:val="404040"/>
    </w:rPr>
  </w:style>
  <w:style w:type="character" w:customStyle="1" w:styleId="pktZnak">
    <w:name w:val="pkt Znak"/>
    <w:link w:val="pkt"/>
    <w:locked/>
    <w:rsid w:val="00A247F3"/>
    <w:rPr>
      <w:sz w:val="24"/>
      <w:szCs w:val="24"/>
      <w:lang w:eastAsia="zh-CN"/>
    </w:rPr>
  </w:style>
  <w:style w:type="paragraph" w:customStyle="1" w:styleId="pkt1">
    <w:name w:val="pkt1"/>
    <w:basedOn w:val="pkt"/>
    <w:rsid w:val="00A247F3"/>
    <w:pPr>
      <w:ind w:left="850" w:hanging="425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247F3"/>
    <w:rPr>
      <w:sz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A247F3"/>
    <w:pPr>
      <w:jc w:val="both"/>
    </w:pPr>
  </w:style>
  <w:style w:type="character" w:customStyle="1" w:styleId="Tekstpodstawowy2Znak1">
    <w:name w:val="Tekst podstawowy 2 Znak1"/>
    <w:uiPriority w:val="99"/>
    <w:semiHidden/>
    <w:rsid w:val="00A247F3"/>
    <w:rPr>
      <w:sz w:val="24"/>
      <w:lang w:eastAsia="zh-CN"/>
    </w:rPr>
  </w:style>
  <w:style w:type="character" w:customStyle="1" w:styleId="StopkaZnak">
    <w:name w:val="Stopka Znak"/>
    <w:link w:val="Stopka"/>
    <w:uiPriority w:val="99"/>
    <w:locked/>
    <w:rsid w:val="00A247F3"/>
    <w:rPr>
      <w:sz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rsid w:val="00A247F3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uiPriority w:val="99"/>
    <w:semiHidden/>
    <w:rsid w:val="00A247F3"/>
    <w:rPr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A247F3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uiPriority w:val="99"/>
    <w:semiHidden/>
    <w:rsid w:val="00A247F3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A247F3"/>
    <w:rPr>
      <w:rFonts w:ascii="Courier New" w:hAnsi="Courier New" w:cs="Courier New"/>
      <w:sz w:val="20"/>
    </w:rPr>
  </w:style>
  <w:style w:type="character" w:customStyle="1" w:styleId="ZwykytekstZnak">
    <w:name w:val="Zwykły tekst Znak"/>
    <w:link w:val="Zwykytekst"/>
    <w:uiPriority w:val="99"/>
    <w:rsid w:val="00A247F3"/>
    <w:rPr>
      <w:rFonts w:ascii="Courier New" w:hAnsi="Courier New" w:cs="Courier New"/>
    </w:rPr>
  </w:style>
  <w:style w:type="paragraph" w:customStyle="1" w:styleId="wypunkt">
    <w:name w:val="wypunkt"/>
    <w:basedOn w:val="Normalny"/>
    <w:rsid w:val="00A247F3"/>
    <w:pPr>
      <w:numPr>
        <w:numId w:val="27"/>
      </w:numPr>
      <w:tabs>
        <w:tab w:val="clear" w:pos="2340"/>
        <w:tab w:val="left" w:pos="0"/>
      </w:tabs>
      <w:spacing w:line="360" w:lineRule="auto"/>
      <w:ind w:left="0" w:firstLine="0"/>
      <w:jc w:val="both"/>
    </w:pPr>
  </w:style>
  <w:style w:type="character" w:customStyle="1" w:styleId="TekstdymkaZnak">
    <w:name w:val="Tekst dymka Znak"/>
    <w:aliases w:val="Znak Znak Znak1"/>
    <w:link w:val="Tekstdymka"/>
    <w:uiPriority w:val="99"/>
    <w:locked/>
    <w:rsid w:val="00A247F3"/>
    <w:rPr>
      <w:rFonts w:ascii="Tahoma" w:hAnsi="Tahoma" w:cs="Tahoma"/>
      <w:sz w:val="16"/>
      <w:szCs w:val="16"/>
      <w:lang w:eastAsia="zh-CN"/>
    </w:rPr>
  </w:style>
  <w:style w:type="paragraph" w:customStyle="1" w:styleId="ust">
    <w:name w:val="ust"/>
    <w:rsid w:val="00A247F3"/>
    <w:pPr>
      <w:spacing w:before="60" w:after="60" w:line="259" w:lineRule="auto"/>
      <w:ind w:left="426" w:hanging="284"/>
      <w:jc w:val="both"/>
    </w:pPr>
    <w:rPr>
      <w:sz w:val="24"/>
      <w:szCs w:val="22"/>
    </w:rPr>
  </w:style>
  <w:style w:type="paragraph" w:customStyle="1" w:styleId="ustp">
    <w:name w:val="ustęp"/>
    <w:basedOn w:val="Normalny"/>
    <w:rsid w:val="00A247F3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x">
    <w:name w:val="tx"/>
    <w:basedOn w:val="Normalny"/>
    <w:rsid w:val="00A247F3"/>
    <w:pPr>
      <w:spacing w:before="100" w:beforeAutospacing="1" w:after="100" w:afterAutospacing="1"/>
    </w:pPr>
    <w:rPr>
      <w:b/>
      <w:bCs/>
      <w:szCs w:val="24"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A247F3"/>
    <w:pPr>
      <w:jc w:val="right"/>
    </w:pPr>
    <w:rPr>
      <w:b/>
      <w:bCs/>
      <w:i/>
      <w:iCs/>
      <w:szCs w:val="24"/>
    </w:rPr>
  </w:style>
  <w:style w:type="character" w:customStyle="1" w:styleId="PodpisZnak">
    <w:name w:val="Podpis Znak"/>
    <w:link w:val="Podpis"/>
    <w:uiPriority w:val="99"/>
    <w:rsid w:val="00A247F3"/>
    <w:rPr>
      <w:b/>
      <w:bCs/>
      <w:i/>
      <w:iCs/>
      <w:sz w:val="24"/>
      <w:szCs w:val="24"/>
    </w:rPr>
  </w:style>
  <w:style w:type="paragraph" w:customStyle="1" w:styleId="ust1art">
    <w:name w:val="ust1 art"/>
    <w:rsid w:val="00A247F3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sz w:val="24"/>
      <w:szCs w:val="22"/>
    </w:rPr>
  </w:style>
  <w:style w:type="character" w:customStyle="1" w:styleId="TematkomentarzaZnak">
    <w:name w:val="Temat komentarza Znak"/>
    <w:link w:val="Tematkomentarza"/>
    <w:uiPriority w:val="99"/>
    <w:locked/>
    <w:rsid w:val="00A247F3"/>
    <w:rPr>
      <w:b/>
      <w:bCs/>
      <w:lang w:eastAsia="zh-CN"/>
    </w:rPr>
  </w:style>
  <w:style w:type="character" w:customStyle="1" w:styleId="NagwekZnak">
    <w:name w:val="Nagłówek Znak"/>
    <w:link w:val="Nagwek"/>
    <w:uiPriority w:val="99"/>
    <w:locked/>
    <w:rsid w:val="00A247F3"/>
    <w:rPr>
      <w:sz w:val="24"/>
      <w:lang w:eastAsia="zh-CN"/>
    </w:rPr>
  </w:style>
  <w:style w:type="paragraph" w:customStyle="1" w:styleId="CharZnakCharZnakCharZnakCharZnakZnakZnakZnak">
    <w:name w:val="Char Znak Char Znak Char Znak Char Znak Znak Znak Znak"/>
    <w:basedOn w:val="Normalny"/>
    <w:rsid w:val="00A247F3"/>
    <w:rPr>
      <w:szCs w:val="24"/>
    </w:rPr>
  </w:style>
  <w:style w:type="paragraph" w:styleId="Lista2">
    <w:name w:val="List 2"/>
    <w:basedOn w:val="Normalny"/>
    <w:uiPriority w:val="99"/>
    <w:rsid w:val="00A247F3"/>
    <w:pPr>
      <w:ind w:left="566" w:hanging="283"/>
    </w:pPr>
    <w:rPr>
      <w:szCs w:val="24"/>
    </w:rPr>
  </w:style>
  <w:style w:type="paragraph" w:styleId="Listapunktowana">
    <w:name w:val="List Bullet"/>
    <w:basedOn w:val="Normalny"/>
    <w:autoRedefine/>
    <w:uiPriority w:val="99"/>
    <w:rsid w:val="00A247F3"/>
    <w:pPr>
      <w:numPr>
        <w:numId w:val="29"/>
      </w:numPr>
      <w:tabs>
        <w:tab w:val="clear" w:pos="360"/>
        <w:tab w:val="num" w:pos="0"/>
      </w:tabs>
      <w:ind w:left="0" w:firstLine="0"/>
    </w:pPr>
    <w:rPr>
      <w:szCs w:val="24"/>
    </w:rPr>
  </w:style>
  <w:style w:type="paragraph" w:styleId="Listapunktowana2">
    <w:name w:val="List Bullet 2"/>
    <w:basedOn w:val="Normalny"/>
    <w:autoRedefine/>
    <w:uiPriority w:val="99"/>
    <w:rsid w:val="00A247F3"/>
    <w:pPr>
      <w:numPr>
        <w:numId w:val="30"/>
      </w:numPr>
      <w:tabs>
        <w:tab w:val="clear" w:pos="643"/>
        <w:tab w:val="num" w:pos="0"/>
      </w:tabs>
      <w:ind w:left="0" w:firstLine="0"/>
    </w:pPr>
    <w:rPr>
      <w:szCs w:val="24"/>
    </w:rPr>
  </w:style>
  <w:style w:type="paragraph" w:styleId="Listapunktowana3">
    <w:name w:val="List Bullet 3"/>
    <w:basedOn w:val="Normalny"/>
    <w:autoRedefine/>
    <w:uiPriority w:val="99"/>
    <w:rsid w:val="00A247F3"/>
    <w:pPr>
      <w:numPr>
        <w:numId w:val="31"/>
      </w:numPr>
      <w:tabs>
        <w:tab w:val="clear" w:pos="926"/>
        <w:tab w:val="num" w:pos="0"/>
      </w:tabs>
      <w:ind w:left="0" w:firstLine="0"/>
    </w:pPr>
    <w:rPr>
      <w:szCs w:val="24"/>
    </w:rPr>
  </w:style>
  <w:style w:type="paragraph" w:styleId="Lista-kontynuacja">
    <w:name w:val="List Continue"/>
    <w:basedOn w:val="Normalny"/>
    <w:uiPriority w:val="99"/>
    <w:rsid w:val="00A247F3"/>
    <w:pPr>
      <w:spacing w:after="120"/>
      <w:ind w:left="283"/>
    </w:pPr>
    <w:rPr>
      <w:szCs w:val="24"/>
    </w:rPr>
  </w:style>
  <w:style w:type="paragraph" w:styleId="Lista-kontynuacja2">
    <w:name w:val="List Continue 2"/>
    <w:basedOn w:val="Normalny"/>
    <w:uiPriority w:val="99"/>
    <w:rsid w:val="00A247F3"/>
    <w:pPr>
      <w:spacing w:after="120"/>
      <w:ind w:left="566"/>
    </w:pPr>
    <w:rPr>
      <w:szCs w:val="24"/>
    </w:rPr>
  </w:style>
  <w:style w:type="paragraph" w:customStyle="1" w:styleId="CharZnakCharZnakCharZnakCharZnak">
    <w:name w:val="Char Znak Char Znak Char Znak Char Znak"/>
    <w:basedOn w:val="Normalny"/>
    <w:rsid w:val="00A247F3"/>
    <w:rPr>
      <w:szCs w:val="24"/>
    </w:rPr>
  </w:style>
  <w:style w:type="table" w:styleId="Tabela-Siatka">
    <w:name w:val="Table Grid"/>
    <w:basedOn w:val="Standardowy"/>
    <w:uiPriority w:val="59"/>
    <w:rsid w:val="00A247F3"/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A247F3"/>
    <w:rPr>
      <w:szCs w:val="24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A247F3"/>
    <w:rPr>
      <w:szCs w:val="24"/>
    </w:rPr>
  </w:style>
  <w:style w:type="character" w:customStyle="1" w:styleId="apple-style-span">
    <w:name w:val="apple-style-span"/>
    <w:rsid w:val="00A247F3"/>
    <w:rPr>
      <w:rFonts w:cs="Times New Roman"/>
    </w:rPr>
  </w:style>
  <w:style w:type="paragraph" w:customStyle="1" w:styleId="Normalny4">
    <w:name w:val="Normalny+4"/>
    <w:basedOn w:val="Default"/>
    <w:next w:val="Default"/>
    <w:rsid w:val="00A247F3"/>
    <w:pPr>
      <w:widowControl/>
      <w:suppressAutoHyphens w:val="0"/>
      <w:autoSpaceDE w:val="0"/>
      <w:autoSpaceDN w:val="0"/>
      <w:adjustRightInd w:val="0"/>
    </w:pPr>
    <w:rPr>
      <w:rFonts w:eastAsia="Times New Roman" w:cs="Times New Roman"/>
      <w:color w:val="auto"/>
      <w:lang w:eastAsia="pl-PL" w:bidi="ar-SA"/>
    </w:rPr>
  </w:style>
  <w:style w:type="paragraph" w:customStyle="1" w:styleId="Tekstpodstawowy230">
    <w:name w:val="Tekst podstawowy 2+3"/>
    <w:basedOn w:val="Default"/>
    <w:next w:val="Default"/>
    <w:rsid w:val="00A247F3"/>
    <w:pPr>
      <w:widowControl/>
      <w:suppressAutoHyphens w:val="0"/>
      <w:autoSpaceDE w:val="0"/>
      <w:autoSpaceDN w:val="0"/>
      <w:adjustRightInd w:val="0"/>
    </w:pPr>
    <w:rPr>
      <w:rFonts w:eastAsia="Times New Roman" w:cs="Times New Roman"/>
      <w:color w:val="auto"/>
      <w:lang w:eastAsia="pl-PL" w:bidi="ar-SA"/>
    </w:rPr>
  </w:style>
  <w:style w:type="paragraph" w:customStyle="1" w:styleId="arimr">
    <w:name w:val="arimr"/>
    <w:basedOn w:val="Normalny"/>
    <w:rsid w:val="00A247F3"/>
    <w:pPr>
      <w:widowControl w:val="0"/>
      <w:snapToGrid w:val="0"/>
      <w:spacing w:line="360" w:lineRule="auto"/>
    </w:pPr>
    <w:rPr>
      <w:lang w:val="en-US"/>
    </w:rPr>
  </w:style>
  <w:style w:type="paragraph" w:customStyle="1" w:styleId="Tytu0">
    <w:name w:val="Tytu?"/>
    <w:basedOn w:val="Normalny"/>
    <w:rsid w:val="00A247F3"/>
    <w:pPr>
      <w:overflowPunct w:val="0"/>
      <w:autoSpaceDE w:val="0"/>
      <w:autoSpaceDN w:val="0"/>
      <w:adjustRightInd w:val="0"/>
      <w:jc w:val="center"/>
    </w:pPr>
    <w:rPr>
      <w:b/>
    </w:rPr>
  </w:style>
  <w:style w:type="character" w:customStyle="1" w:styleId="PodtytuZnak">
    <w:name w:val="Podtytuł Znak"/>
    <w:link w:val="Podtytu"/>
    <w:uiPriority w:val="11"/>
    <w:locked/>
    <w:rsid w:val="002124C9"/>
    <w:rPr>
      <w:color w:val="5A5A5A"/>
      <w:spacing w:val="10"/>
    </w:rPr>
  </w:style>
  <w:style w:type="paragraph" w:customStyle="1" w:styleId="paragraf">
    <w:name w:val="paragraf"/>
    <w:basedOn w:val="Normalny"/>
    <w:rsid w:val="00A247F3"/>
    <w:pPr>
      <w:keepNext/>
      <w:numPr>
        <w:numId w:val="28"/>
      </w:numPr>
      <w:tabs>
        <w:tab w:val="clear" w:pos="720"/>
        <w:tab w:val="num" w:pos="0"/>
      </w:tabs>
      <w:spacing w:before="240" w:after="120" w:line="312" w:lineRule="auto"/>
      <w:ind w:left="0" w:firstLine="0"/>
      <w:jc w:val="center"/>
    </w:pPr>
    <w:rPr>
      <w:b/>
      <w:sz w:val="26"/>
    </w:rPr>
  </w:style>
  <w:style w:type="paragraph" w:customStyle="1" w:styleId="litera">
    <w:name w:val="litera"/>
    <w:basedOn w:val="Normalny"/>
    <w:rsid w:val="00A247F3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customStyle="1" w:styleId="podpisy">
    <w:name w:val="podpisy"/>
    <w:basedOn w:val="Normalny"/>
    <w:rsid w:val="00A247F3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styleId="Mapadokumentu">
    <w:name w:val="Document Map"/>
    <w:basedOn w:val="Normalny"/>
    <w:link w:val="MapadokumentuZnak"/>
    <w:uiPriority w:val="99"/>
    <w:rsid w:val="00A247F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A247F3"/>
    <w:rPr>
      <w:rFonts w:ascii="Tahoma" w:hAnsi="Tahoma" w:cs="Tahoma"/>
      <w:sz w:val="16"/>
      <w:szCs w:val="16"/>
    </w:rPr>
  </w:style>
  <w:style w:type="paragraph" w:customStyle="1" w:styleId="ZnakZnak10">
    <w:name w:val="Znak Znak1"/>
    <w:basedOn w:val="Normalny"/>
    <w:uiPriority w:val="99"/>
    <w:rsid w:val="00A247F3"/>
    <w:rPr>
      <w:rFonts w:ascii="Arial" w:hAnsi="Arial" w:cs="Arial"/>
      <w:szCs w:val="24"/>
    </w:rPr>
  </w:style>
  <w:style w:type="paragraph" w:styleId="Spistreci1">
    <w:name w:val="toc 1"/>
    <w:basedOn w:val="Normalny"/>
    <w:next w:val="Normalny"/>
    <w:autoRedefine/>
    <w:uiPriority w:val="39"/>
    <w:rsid w:val="00A247F3"/>
    <w:pPr>
      <w:tabs>
        <w:tab w:val="left" w:pos="480"/>
        <w:tab w:val="right" w:leader="dot" w:pos="9062"/>
      </w:tabs>
    </w:pPr>
    <w:rPr>
      <w:rFonts w:ascii="Arial" w:hAnsi="Arial"/>
      <w:b/>
      <w:szCs w:val="24"/>
    </w:rPr>
  </w:style>
  <w:style w:type="paragraph" w:customStyle="1" w:styleId="xl53">
    <w:name w:val="xl53"/>
    <w:basedOn w:val="Normalny"/>
    <w:rsid w:val="00A247F3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character" w:customStyle="1" w:styleId="ZnakZnak13">
    <w:name w:val="Znak Znak13"/>
    <w:locked/>
    <w:rsid w:val="00A247F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A247F3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A247F3"/>
    <w:pPr>
      <w:spacing w:after="160" w:line="259" w:lineRule="auto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A247F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</w:rPr>
  </w:style>
  <w:style w:type="paragraph" w:customStyle="1" w:styleId="wt-listawielopoziomowa">
    <w:name w:val="wt-lista_wielopoziomowa"/>
    <w:basedOn w:val="Normalny"/>
    <w:rsid w:val="00A247F3"/>
    <w:pPr>
      <w:numPr>
        <w:numId w:val="32"/>
      </w:numPr>
      <w:tabs>
        <w:tab w:val="clear" w:pos="644"/>
      </w:tabs>
      <w:spacing w:before="120" w:after="120"/>
      <w:ind w:left="720"/>
    </w:pPr>
    <w:rPr>
      <w:rFonts w:ascii="Arial" w:hAnsi="Arial" w:cs="Arial"/>
      <w:szCs w:val="24"/>
    </w:rPr>
  </w:style>
  <w:style w:type="character" w:customStyle="1" w:styleId="FontStyle17">
    <w:name w:val="Font Style17"/>
    <w:rsid w:val="00A247F3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A247F3"/>
    <w:pPr>
      <w:ind w:left="993" w:hanging="426"/>
    </w:pPr>
    <w:rPr>
      <w:rFonts w:ascii="Arial" w:hAnsi="Arial"/>
      <w:lang w:val="de-DE"/>
    </w:rPr>
  </w:style>
  <w:style w:type="paragraph" w:customStyle="1" w:styleId="podpunkt">
    <w:name w:val="podpunkt"/>
    <w:basedOn w:val="Normalny"/>
    <w:rsid w:val="00A247F3"/>
    <w:pPr>
      <w:ind w:left="567"/>
    </w:pPr>
    <w:rPr>
      <w:rFonts w:ascii="Arial" w:hAnsi="Arial"/>
      <w:b/>
      <w:lang w:val="de-DE"/>
    </w:rPr>
  </w:style>
  <w:style w:type="paragraph" w:styleId="Bezodstpw">
    <w:name w:val="No Spacing"/>
    <w:uiPriority w:val="1"/>
    <w:qFormat/>
    <w:rsid w:val="002124C9"/>
    <w:rPr>
      <w:sz w:val="22"/>
      <w:szCs w:val="22"/>
    </w:rPr>
  </w:style>
  <w:style w:type="paragraph" w:customStyle="1" w:styleId="AbsatzTableFormat">
    <w:name w:val="AbsatzTableFormat"/>
    <w:basedOn w:val="Normalny"/>
    <w:rsid w:val="00A247F3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247F3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A247F3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A247F3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A247F3"/>
    <w:rPr>
      <w:b/>
      <w:i/>
      <w:spacing w:val="0"/>
    </w:rPr>
  </w:style>
  <w:style w:type="paragraph" w:customStyle="1" w:styleId="Text1">
    <w:name w:val="Text 1"/>
    <w:basedOn w:val="Normalny"/>
    <w:rsid w:val="00A247F3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rsid w:val="00A247F3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A247F3"/>
    <w:pPr>
      <w:numPr>
        <w:numId w:val="33"/>
      </w:numPr>
      <w:tabs>
        <w:tab w:val="clear" w:pos="850"/>
      </w:tabs>
      <w:spacing w:before="120" w:after="120"/>
      <w:ind w:left="360" w:hanging="360"/>
      <w:jc w:val="both"/>
    </w:pPr>
    <w:rPr>
      <w:lang w:eastAsia="en-GB"/>
    </w:rPr>
  </w:style>
  <w:style w:type="paragraph" w:customStyle="1" w:styleId="Tiret1">
    <w:name w:val="Tiret 1"/>
    <w:basedOn w:val="Normalny"/>
    <w:rsid w:val="00A247F3"/>
    <w:pPr>
      <w:numPr>
        <w:numId w:val="34"/>
      </w:numPr>
      <w:tabs>
        <w:tab w:val="clear" w:pos="1417"/>
      </w:tabs>
      <w:spacing w:before="120" w:after="120"/>
      <w:ind w:left="720" w:hanging="36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rsid w:val="00A247F3"/>
    <w:pPr>
      <w:numPr>
        <w:numId w:val="35"/>
      </w:numPr>
      <w:tabs>
        <w:tab w:val="clear" w:pos="850"/>
      </w:tabs>
      <w:spacing w:before="120" w:after="120"/>
      <w:ind w:left="720" w:hanging="36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rsid w:val="00A247F3"/>
    <w:pPr>
      <w:numPr>
        <w:ilvl w:val="1"/>
        <w:numId w:val="35"/>
      </w:numPr>
      <w:tabs>
        <w:tab w:val="clear" w:pos="850"/>
      </w:tabs>
      <w:spacing w:before="120" w:after="120"/>
      <w:ind w:left="1440" w:hanging="36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rsid w:val="00A247F3"/>
    <w:pPr>
      <w:numPr>
        <w:ilvl w:val="2"/>
        <w:numId w:val="35"/>
      </w:numPr>
      <w:tabs>
        <w:tab w:val="clear" w:pos="850"/>
      </w:tabs>
      <w:spacing w:before="120" w:after="120"/>
      <w:ind w:left="2160" w:hanging="18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rsid w:val="00A247F3"/>
    <w:pPr>
      <w:numPr>
        <w:ilvl w:val="3"/>
        <w:numId w:val="35"/>
      </w:numPr>
      <w:tabs>
        <w:tab w:val="clear" w:pos="850"/>
      </w:tabs>
      <w:spacing w:before="120" w:after="120"/>
      <w:ind w:left="2880" w:hanging="36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A247F3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47F3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47F3"/>
    <w:pPr>
      <w:spacing w:before="120" w:after="120"/>
      <w:jc w:val="center"/>
    </w:pPr>
    <w:rPr>
      <w:b/>
      <w:u w:val="single"/>
      <w:lang w:eastAsia="en-GB"/>
    </w:rPr>
  </w:style>
  <w:style w:type="character" w:customStyle="1" w:styleId="Teksttreci">
    <w:name w:val="Tekst treści_"/>
    <w:link w:val="Teksttreci0"/>
    <w:locked/>
    <w:rsid w:val="00A247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47F3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rsid w:val="00A247F3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1">
    <w:name w:val="Nagłówek #3_"/>
    <w:link w:val="Nagwek32"/>
    <w:locked/>
    <w:rsid w:val="00A247F3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A247F3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1"/>
    <w:rsid w:val="00A247F3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locked/>
    <w:rsid w:val="00A247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247F3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locked/>
    <w:rsid w:val="00A247F3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247F3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,Bullets Znak,sw tekst Znak,lp1 Znak"/>
    <w:link w:val="Akapitzlist"/>
    <w:uiPriority w:val="34"/>
    <w:qFormat/>
    <w:locked/>
    <w:rsid w:val="00A247F3"/>
  </w:style>
  <w:style w:type="character" w:customStyle="1" w:styleId="alb">
    <w:name w:val="a_lb"/>
    <w:rsid w:val="00A247F3"/>
    <w:rPr>
      <w:rFonts w:cs="Times New Roman"/>
    </w:rPr>
  </w:style>
  <w:style w:type="character" w:customStyle="1" w:styleId="apple-converted-space">
    <w:name w:val="apple-converted-space"/>
    <w:rsid w:val="00A247F3"/>
    <w:rPr>
      <w:rFonts w:cs="Times New Roman"/>
    </w:rPr>
  </w:style>
  <w:style w:type="character" w:customStyle="1" w:styleId="Nierozpoznanawzmianka2">
    <w:name w:val="Nierozpoznana wzmianka2"/>
    <w:uiPriority w:val="99"/>
    <w:semiHidden/>
    <w:unhideWhenUsed/>
    <w:rsid w:val="00A247F3"/>
    <w:rPr>
      <w:rFonts w:cs="Times New Roman"/>
      <w:color w:val="605E5C"/>
      <w:shd w:val="clear" w:color="auto" w:fill="E1DFDD"/>
    </w:rPr>
  </w:style>
  <w:style w:type="character" w:customStyle="1" w:styleId="Nagwek6Znak">
    <w:name w:val="Nagłówek 6 Znak"/>
    <w:link w:val="Nagwek6"/>
    <w:uiPriority w:val="9"/>
    <w:rsid w:val="002124C9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9Znak">
    <w:name w:val="Nagłówek 9 Znak"/>
    <w:link w:val="Nagwek9"/>
    <w:uiPriority w:val="9"/>
    <w:rsid w:val="002124C9"/>
    <w:rPr>
      <w:rFonts w:ascii="Calibri Light" w:eastAsia="SimSun" w:hAnsi="Calibri Light"/>
      <w:i/>
      <w:iCs/>
      <w:color w:val="404040"/>
    </w:rPr>
  </w:style>
  <w:style w:type="paragraph" w:styleId="Cytat">
    <w:name w:val="Quote"/>
    <w:basedOn w:val="Normalny"/>
    <w:next w:val="Normalny"/>
    <w:link w:val="CytatZnak"/>
    <w:uiPriority w:val="29"/>
    <w:qFormat/>
    <w:rsid w:val="002124C9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2124C9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24C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2124C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2124C9"/>
    <w:rPr>
      <w:i/>
      <w:iCs/>
      <w:color w:val="404040"/>
    </w:rPr>
  </w:style>
  <w:style w:type="character" w:styleId="Wyrnienieintensywne">
    <w:name w:val="Intense Emphasis"/>
    <w:uiPriority w:val="21"/>
    <w:qFormat/>
    <w:rsid w:val="002124C9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2124C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2124C9"/>
    <w:rPr>
      <w:b/>
      <w:bCs/>
      <w:smallCaps/>
      <w:u w:val="single"/>
    </w:rPr>
  </w:style>
  <w:style w:type="character" w:styleId="Tytuksiki">
    <w:name w:val="Book Title"/>
    <w:uiPriority w:val="33"/>
    <w:qFormat/>
    <w:rsid w:val="002124C9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124C9"/>
    <w:pPr>
      <w:outlineLvl w:val="9"/>
    </w:pPr>
  </w:style>
  <w:style w:type="numbering" w:customStyle="1" w:styleId="WWNum401">
    <w:name w:val="WWNum401"/>
    <w:basedOn w:val="Bezlisty"/>
    <w:rsid w:val="009454AC"/>
    <w:pPr>
      <w:numPr>
        <w:numId w:val="23"/>
      </w:numPr>
    </w:pPr>
  </w:style>
  <w:style w:type="numbering" w:customStyle="1" w:styleId="WW8Num15">
    <w:name w:val="WW8Num15"/>
    <w:rsid w:val="00006E1A"/>
    <w:pPr>
      <w:numPr>
        <w:numId w:val="62"/>
      </w:numPr>
    </w:pPr>
  </w:style>
  <w:style w:type="paragraph" w:customStyle="1" w:styleId="Tekstpodstawowywcity35">
    <w:name w:val="Tekst podstawowy wcięty 35"/>
    <w:basedOn w:val="Normalny"/>
    <w:rsid w:val="00D3283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numbering" w:customStyle="1" w:styleId="WWNum221">
    <w:name w:val="WWNum221"/>
    <w:rsid w:val="0041552D"/>
    <w:pPr>
      <w:numPr>
        <w:numId w:val="3"/>
      </w:numPr>
    </w:pPr>
  </w:style>
  <w:style w:type="numbering" w:customStyle="1" w:styleId="Zaimportowanystyl3">
    <w:name w:val="Zaimportowany styl 3"/>
    <w:rsid w:val="0041552D"/>
    <w:pPr>
      <w:numPr>
        <w:numId w:val="87"/>
      </w:numPr>
    </w:pPr>
  </w:style>
  <w:style w:type="numbering" w:customStyle="1" w:styleId="Zaimportowanystyl8">
    <w:name w:val="Zaimportowany styl 8"/>
    <w:rsid w:val="0041552D"/>
    <w:pPr>
      <w:numPr>
        <w:numId w:val="88"/>
      </w:numPr>
    </w:pPr>
  </w:style>
  <w:style w:type="numbering" w:customStyle="1" w:styleId="Zaimportowanystyl12">
    <w:name w:val="Zaimportowany styl 12"/>
    <w:rsid w:val="0041552D"/>
    <w:pPr>
      <w:numPr>
        <w:numId w:val="89"/>
      </w:numPr>
    </w:pPr>
  </w:style>
  <w:style w:type="numbering" w:customStyle="1" w:styleId="WWNum421">
    <w:name w:val="WWNum421"/>
    <w:basedOn w:val="Bezlisty"/>
    <w:rsid w:val="00B44B33"/>
    <w:pPr>
      <w:numPr>
        <w:numId w:val="68"/>
      </w:numPr>
    </w:pPr>
  </w:style>
  <w:style w:type="paragraph" w:customStyle="1" w:styleId="WW-Tekstpodstawowywcity3">
    <w:name w:val="WW-Tekst podstawowy wcięty 3"/>
    <w:basedOn w:val="Normalny"/>
    <w:qFormat/>
    <w:rsid w:val="008F40CC"/>
    <w:pPr>
      <w:suppressAutoHyphens/>
      <w:spacing w:after="0" w:line="240" w:lineRule="auto"/>
      <w:ind w:left="851"/>
      <w:jc w:val="both"/>
    </w:pPr>
    <w:rPr>
      <w:rFonts w:ascii="Times New Roman" w:hAnsi="Times New Roman"/>
      <w:sz w:val="24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B472B-430F-4959-917D-DEDD1CAE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3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6625</CharactersWithSpaces>
  <SharedDoc>false</SharedDoc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6619261</vt:i4>
      </vt:variant>
      <vt:variant>
        <vt:i4>27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6553695</vt:i4>
      </vt:variant>
      <vt:variant>
        <vt:i4>24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2097223</vt:i4>
      </vt:variant>
      <vt:variant>
        <vt:i4>21</vt:i4>
      </vt:variant>
      <vt:variant>
        <vt:i4>0</vt:i4>
      </vt:variant>
      <vt:variant>
        <vt:i4>5</vt:i4>
      </vt:variant>
      <vt:variant>
        <vt:lpwstr>mailto:biuro@spzozmswia.szczecin.pl</vt:lpwstr>
      </vt:variant>
      <vt:variant>
        <vt:lpwstr/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2097223</vt:i4>
      </vt:variant>
      <vt:variant>
        <vt:i4>9</vt:i4>
      </vt:variant>
      <vt:variant>
        <vt:i4>0</vt:i4>
      </vt:variant>
      <vt:variant>
        <vt:i4>5</vt:i4>
      </vt:variant>
      <vt:variant>
        <vt:lpwstr>mailto:biuro@spzozmswia.szczecin.pl</vt:lpwstr>
      </vt:variant>
      <vt:variant>
        <vt:lpwstr/>
      </vt:variant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https://platformazakupowa.pl/pn/spzozmswia_szczecin</vt:lpwstr>
      </vt:variant>
      <vt:variant>
        <vt:lpwstr/>
      </vt:variant>
      <vt:variant>
        <vt:i4>1245302</vt:i4>
      </vt:variant>
      <vt:variant>
        <vt:i4>3</vt:i4>
      </vt:variant>
      <vt:variant>
        <vt:i4>0</vt:i4>
      </vt:variant>
      <vt:variant>
        <vt:i4>5</vt:i4>
      </vt:variant>
      <vt:variant>
        <vt:lpwstr>mailto:lubinski@spzozmswia.szczecin.pl</vt:lpwstr>
      </vt:variant>
      <vt:variant>
        <vt:lpwstr/>
      </vt:variant>
      <vt:variant>
        <vt:i4>7864410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https://platformazakupowa.pl/pn/spzozmswia_szczecin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Justyna Wojciechowska</dc:creator>
  <cp:keywords/>
  <dc:description/>
  <cp:lastModifiedBy>Małgorzata Kojder</cp:lastModifiedBy>
  <cp:revision>42</cp:revision>
  <cp:lastPrinted>2025-06-02T12:29:00Z</cp:lastPrinted>
  <dcterms:created xsi:type="dcterms:W3CDTF">2025-04-03T10:03:00Z</dcterms:created>
  <dcterms:modified xsi:type="dcterms:W3CDTF">2025-11-07T11:12:00Z</dcterms:modified>
</cp:coreProperties>
</file>